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C41B19" w14:textId="77777777" w:rsidR="009B1CD0" w:rsidRDefault="009B1CD0" w:rsidP="00844DAA">
      <w:pPr>
        <w:tabs>
          <w:tab w:val="left" w:pos="851"/>
        </w:tabs>
        <w:sectPr w:rsidR="009B1CD0" w:rsidSect="00AB34FB">
          <w:headerReference w:type="default" r:id="rId8"/>
          <w:footerReference w:type="default" r:id="rId9"/>
          <w:head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F50673A" w14:textId="77777777">
        <w:tc>
          <w:tcPr>
            <w:tcW w:w="9002" w:type="dxa"/>
            <w:shd w:val="clear" w:color="auto" w:fill="66CCFF"/>
          </w:tcPr>
          <w:p w14:paraId="3E505D9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C22EC4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2CE4C42" w14:textId="77777777" w:rsidR="009B1CD0" w:rsidRDefault="00E47798" w:rsidP="0083205E">
            <w:pPr>
              <w:pStyle w:val="Titre8"/>
              <w:tabs>
                <w:tab w:val="left" w:pos="851"/>
                <w:tab w:val="right" w:pos="9639"/>
              </w:tabs>
              <w:spacing w:before="120" w:after="120"/>
            </w:pPr>
            <w:r>
              <w:rPr>
                <w:caps/>
                <w:sz w:val="28"/>
                <w:szCs w:val="28"/>
              </w:rPr>
              <w:t>ATTRI1</w:t>
            </w:r>
          </w:p>
        </w:tc>
      </w:tr>
    </w:tbl>
    <w:p w14:paraId="5A950172" w14:textId="77777777" w:rsidR="009B1CD0" w:rsidRDefault="009B1CD0" w:rsidP="006C4338">
      <w:pPr>
        <w:tabs>
          <w:tab w:val="left" w:pos="851"/>
        </w:tabs>
      </w:pPr>
    </w:p>
    <w:p w14:paraId="2165696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A8958FA" w14:textId="77777777" w:rsidR="00FE48C9" w:rsidRDefault="00FE48C9" w:rsidP="006C4338">
      <w:pPr>
        <w:pStyle w:val="Corpsdetexte31"/>
        <w:tabs>
          <w:tab w:val="left" w:pos="851"/>
        </w:tabs>
        <w:jc w:val="both"/>
        <w:rPr>
          <w:sz w:val="18"/>
          <w:szCs w:val="18"/>
        </w:rPr>
      </w:pPr>
    </w:p>
    <w:p w14:paraId="1227506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9435FC0" w14:textId="77777777" w:rsidR="00FE48C9" w:rsidRDefault="00FE48C9" w:rsidP="006C4338">
      <w:pPr>
        <w:pStyle w:val="Corpsdetexte31"/>
        <w:tabs>
          <w:tab w:val="left" w:pos="851"/>
        </w:tabs>
        <w:jc w:val="both"/>
        <w:rPr>
          <w:sz w:val="18"/>
          <w:szCs w:val="18"/>
        </w:rPr>
      </w:pPr>
    </w:p>
    <w:p w14:paraId="78BCF94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B4F3CA" w14:textId="77777777" w:rsidR="00FE48C9" w:rsidRDefault="00FE48C9" w:rsidP="006C4338">
      <w:pPr>
        <w:pStyle w:val="Corpsdetexte31"/>
        <w:tabs>
          <w:tab w:val="left" w:pos="851"/>
        </w:tabs>
        <w:jc w:val="both"/>
        <w:rPr>
          <w:sz w:val="18"/>
          <w:szCs w:val="18"/>
        </w:rPr>
      </w:pPr>
    </w:p>
    <w:p w14:paraId="2CF946C1"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1C20B1" w14:textId="77777777" w:rsidR="00FE48C9" w:rsidRDefault="00FE48C9" w:rsidP="006F3DF9">
      <w:pPr>
        <w:pStyle w:val="Corpsdetexte31"/>
        <w:tabs>
          <w:tab w:val="left" w:pos="851"/>
        </w:tabs>
        <w:jc w:val="both"/>
        <w:rPr>
          <w:sz w:val="18"/>
          <w:szCs w:val="18"/>
        </w:rPr>
      </w:pPr>
    </w:p>
    <w:p w14:paraId="3C1F2A8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2B02DA1" w14:textId="77777777" w:rsidR="00FE48C9" w:rsidRDefault="00FE48C9" w:rsidP="005846FB">
      <w:pPr>
        <w:pStyle w:val="Corpsdetexte31"/>
        <w:tabs>
          <w:tab w:val="left" w:pos="851"/>
        </w:tabs>
        <w:jc w:val="both"/>
        <w:rPr>
          <w:sz w:val="18"/>
          <w:szCs w:val="18"/>
        </w:rPr>
      </w:pPr>
    </w:p>
    <w:p w14:paraId="0BD33B2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1"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0"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19018F6" w14:textId="77777777" w:rsidR="004C5755" w:rsidRPr="001C7D87" w:rsidRDefault="004C5755" w:rsidP="004C5755">
      <w:pPr>
        <w:jc w:val="both"/>
        <w:rPr>
          <w:rFonts w:ascii="Arial" w:hAnsi="Arial" w:cs="Arial"/>
          <w:i/>
          <w:sz w:val="18"/>
          <w:szCs w:val="18"/>
        </w:rPr>
      </w:pPr>
    </w:p>
    <w:p w14:paraId="501A632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F26617" w14:textId="77777777">
        <w:tc>
          <w:tcPr>
            <w:tcW w:w="10277" w:type="dxa"/>
            <w:shd w:val="clear" w:color="auto" w:fill="66CCFF"/>
          </w:tcPr>
          <w:p w14:paraId="1F5A4AC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F435EFE" w14:textId="77777777" w:rsidR="009B1CD0" w:rsidRDefault="009B1CD0" w:rsidP="006C4338">
      <w:pPr>
        <w:tabs>
          <w:tab w:val="left" w:pos="426"/>
          <w:tab w:val="left" w:pos="851"/>
        </w:tabs>
        <w:jc w:val="both"/>
      </w:pPr>
    </w:p>
    <w:p w14:paraId="769FF98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235C122"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133F1BA2" w14:textId="77777777" w:rsidR="009B1CD0" w:rsidRDefault="009B1CD0" w:rsidP="005846FB">
      <w:pPr>
        <w:tabs>
          <w:tab w:val="left" w:pos="426"/>
          <w:tab w:val="left" w:pos="851"/>
        </w:tabs>
        <w:jc w:val="both"/>
        <w:rPr>
          <w:rFonts w:ascii="Arial" w:hAnsi="Arial" w:cs="Arial"/>
        </w:rPr>
      </w:pPr>
    </w:p>
    <w:p w14:paraId="7713C714" w14:textId="77777777" w:rsidR="0001198B" w:rsidRPr="0001198B" w:rsidRDefault="0001198B" w:rsidP="0001198B">
      <w:pPr>
        <w:tabs>
          <w:tab w:val="left" w:pos="426"/>
          <w:tab w:val="left" w:pos="851"/>
        </w:tabs>
        <w:jc w:val="both"/>
        <w:rPr>
          <w:rFonts w:ascii="Arial" w:hAnsi="Arial" w:cs="Arial"/>
          <w:b/>
        </w:rPr>
      </w:pPr>
      <w:r w:rsidRPr="0001198B">
        <w:rPr>
          <w:rFonts w:ascii="Arial" w:hAnsi="Arial" w:cs="Arial"/>
          <w:b/>
        </w:rPr>
        <w:t>Prestations d’ingénierie s’inscrivant dans le champ de la lutte contre l’habitat indigne</w:t>
      </w:r>
      <w:r>
        <w:rPr>
          <w:rFonts w:ascii="Arial" w:hAnsi="Arial" w:cs="Arial"/>
          <w:b/>
        </w:rPr>
        <w:t>.</w:t>
      </w:r>
    </w:p>
    <w:p w14:paraId="4CC93111" w14:textId="77777777" w:rsidR="009B1CD0" w:rsidRDefault="009B1CD0" w:rsidP="005846FB">
      <w:pPr>
        <w:tabs>
          <w:tab w:val="left" w:pos="426"/>
          <w:tab w:val="left" w:pos="851"/>
        </w:tabs>
        <w:jc w:val="both"/>
        <w:rPr>
          <w:rFonts w:ascii="Arial" w:hAnsi="Arial" w:cs="Arial"/>
        </w:rPr>
      </w:pPr>
    </w:p>
    <w:p w14:paraId="5D6C3B1B" w14:textId="77777777" w:rsidR="009B1CD0" w:rsidRDefault="009B1CD0" w:rsidP="005846FB">
      <w:pPr>
        <w:tabs>
          <w:tab w:val="left" w:pos="426"/>
          <w:tab w:val="left" w:pos="851"/>
        </w:tabs>
        <w:jc w:val="both"/>
        <w:rPr>
          <w:rFonts w:ascii="Arial" w:hAnsi="Arial" w:cs="Arial"/>
        </w:rPr>
      </w:pPr>
    </w:p>
    <w:p w14:paraId="1C246429"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B233B3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1A33094" w14:textId="77777777" w:rsidR="009B1CD0" w:rsidRDefault="009B1CD0" w:rsidP="00934503">
      <w:pPr>
        <w:tabs>
          <w:tab w:val="left" w:pos="426"/>
          <w:tab w:val="left" w:pos="851"/>
        </w:tabs>
        <w:jc w:val="both"/>
        <w:rPr>
          <w:rFonts w:ascii="Arial" w:hAnsi="Arial" w:cs="Arial"/>
        </w:rPr>
      </w:pPr>
    </w:p>
    <w:commentRangeStart w:id="0"/>
    <w:p w14:paraId="7C8B6CD0"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BDA599B" w14:textId="77777777" w:rsidR="009B1CD0" w:rsidRDefault="009B1CD0" w:rsidP="009B45B9">
      <w:pPr>
        <w:tabs>
          <w:tab w:val="left" w:pos="426"/>
          <w:tab w:val="left" w:pos="851"/>
        </w:tabs>
        <w:jc w:val="both"/>
        <w:rPr>
          <w:rFonts w:ascii="Arial" w:hAnsi="Arial" w:cs="Arial"/>
        </w:rPr>
      </w:pPr>
    </w:p>
    <w:p w14:paraId="52AC5477"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8314C2C"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643FFE3" w14:textId="77777777" w:rsidR="009B1CD0" w:rsidRDefault="009B1CD0" w:rsidP="006C4338">
      <w:pPr>
        <w:pStyle w:val="fcasegauche"/>
        <w:tabs>
          <w:tab w:val="left" w:pos="851"/>
        </w:tabs>
        <w:spacing w:after="0"/>
        <w:ind w:left="0" w:firstLine="0"/>
        <w:rPr>
          <w:rFonts w:ascii="Arial" w:hAnsi="Arial" w:cs="Arial"/>
        </w:rPr>
      </w:pPr>
    </w:p>
    <w:p w14:paraId="09BC8162" w14:textId="77777777" w:rsidR="0001198B" w:rsidRPr="00AD3141" w:rsidRDefault="0001198B" w:rsidP="0001198B">
      <w:pPr>
        <w:jc w:val="both"/>
        <w:rPr>
          <w:rFonts w:ascii="Arial" w:hAnsi="Arial" w:cs="Arial"/>
        </w:rPr>
      </w:pPr>
      <w:r w:rsidRPr="00AD3141">
        <w:rPr>
          <w:rFonts w:ascii="Arial" w:hAnsi="Arial" w:cs="Arial"/>
          <w:u w:val="single"/>
        </w:rPr>
        <w:t>Lot 1</w:t>
      </w:r>
      <w:r w:rsidRPr="00AD3141">
        <w:rPr>
          <w:rFonts w:ascii="Arial" w:hAnsi="Arial" w:cs="Arial"/>
        </w:rPr>
        <w:t xml:space="preserve"> : Prestations techniques relatives aux procédures habitat indigne : Tri et orientation des saisines de l’ARS.</w:t>
      </w:r>
    </w:p>
    <w:p w14:paraId="1FBC3EE1" w14:textId="77777777" w:rsidR="0001198B" w:rsidRPr="00AD3141" w:rsidRDefault="0001198B" w:rsidP="0001198B">
      <w:pPr>
        <w:pStyle w:val="Paragraphedeliste"/>
        <w:spacing w:after="0" w:line="240" w:lineRule="auto"/>
        <w:jc w:val="both"/>
        <w:rPr>
          <w:rFonts w:ascii="Arial" w:hAnsi="Arial" w:cs="Arial"/>
          <w:sz w:val="20"/>
        </w:rPr>
      </w:pPr>
    </w:p>
    <w:p w14:paraId="13C51302" w14:textId="77777777" w:rsidR="0001198B" w:rsidRPr="00AD3141" w:rsidRDefault="0001198B" w:rsidP="0001198B">
      <w:pPr>
        <w:jc w:val="both"/>
        <w:rPr>
          <w:rFonts w:ascii="Arial" w:hAnsi="Arial" w:cs="Arial"/>
        </w:rPr>
      </w:pPr>
      <w:r w:rsidRPr="00AD3141">
        <w:rPr>
          <w:rFonts w:ascii="Arial" w:hAnsi="Arial" w:cs="Arial"/>
          <w:u w:val="single"/>
        </w:rPr>
        <w:t>Lot 2</w:t>
      </w:r>
      <w:r w:rsidRPr="00AD3141">
        <w:rPr>
          <w:rFonts w:ascii="Arial" w:hAnsi="Arial" w:cs="Arial"/>
        </w:rPr>
        <w:t xml:space="preserve"> : Prestations sociales relatives aux procédures habitat indigne : </w:t>
      </w:r>
    </w:p>
    <w:p w14:paraId="0A770254" w14:textId="77777777" w:rsidR="0001198B" w:rsidRPr="00AD3141" w:rsidRDefault="0001198B" w:rsidP="0001198B">
      <w:pPr>
        <w:pStyle w:val="Paragraphedeliste"/>
        <w:numPr>
          <w:ilvl w:val="0"/>
          <w:numId w:val="7"/>
        </w:numPr>
        <w:spacing w:after="0" w:line="240" w:lineRule="auto"/>
        <w:jc w:val="both"/>
        <w:rPr>
          <w:rFonts w:ascii="Arial" w:hAnsi="Arial" w:cs="Arial"/>
          <w:sz w:val="20"/>
        </w:rPr>
      </w:pPr>
      <w:r w:rsidRPr="00AD3141">
        <w:rPr>
          <w:rFonts w:ascii="Arial" w:hAnsi="Arial" w:cs="Arial"/>
          <w:sz w:val="20"/>
        </w:rPr>
        <w:t>Prestations 2.1 : accompagnement des personnes en grande difficulté et confrontées à l’insalubrité.</w:t>
      </w:r>
    </w:p>
    <w:p w14:paraId="12A118C0" w14:textId="77777777" w:rsidR="0001198B" w:rsidRPr="00AD3141" w:rsidRDefault="0001198B" w:rsidP="0001198B">
      <w:pPr>
        <w:pStyle w:val="Paragraphedeliste"/>
        <w:numPr>
          <w:ilvl w:val="0"/>
          <w:numId w:val="7"/>
        </w:numPr>
        <w:spacing w:after="0" w:line="240" w:lineRule="auto"/>
        <w:jc w:val="both"/>
        <w:rPr>
          <w:rFonts w:ascii="Arial" w:hAnsi="Arial" w:cs="Arial"/>
          <w:sz w:val="20"/>
        </w:rPr>
      </w:pPr>
      <w:r w:rsidRPr="00AD3141">
        <w:rPr>
          <w:rFonts w:ascii="Arial" w:hAnsi="Arial" w:cs="Arial"/>
          <w:sz w:val="20"/>
        </w:rPr>
        <w:t>Prestation 2.2 : diagnostic social complémentaire à la procédure de traitement de l’insalubrité, en amont et/ou en aval de la prise d’un arrêté préfectoral de traitement de l’insalubrité.</w:t>
      </w:r>
      <w:commentRangeEnd w:id="0"/>
      <w:r>
        <w:rPr>
          <w:rStyle w:val="Marquedecommentaire"/>
          <w:rFonts w:ascii="Univers" w:eastAsia="Times New Roman" w:hAnsi="Univers" w:cs="Univers"/>
          <w:lang w:eastAsia="zh-CN"/>
        </w:rPr>
        <w:commentReference w:id="0"/>
      </w:r>
    </w:p>
    <w:p w14:paraId="493F351F" w14:textId="77777777" w:rsidR="004C5755" w:rsidRDefault="004C5755" w:rsidP="006C4338">
      <w:pPr>
        <w:pStyle w:val="fcasegauche"/>
        <w:tabs>
          <w:tab w:val="left" w:pos="851"/>
        </w:tabs>
        <w:spacing w:after="0"/>
        <w:ind w:left="0" w:firstLine="0"/>
        <w:rPr>
          <w:rFonts w:ascii="Arial" w:hAnsi="Arial" w:cs="Arial"/>
        </w:rPr>
      </w:pPr>
    </w:p>
    <w:p w14:paraId="18E5C905" w14:textId="77777777" w:rsidR="004C5755" w:rsidRDefault="004C5755" w:rsidP="006C4338">
      <w:pPr>
        <w:pStyle w:val="fcasegauche"/>
        <w:tabs>
          <w:tab w:val="left" w:pos="851"/>
        </w:tabs>
        <w:spacing w:after="0"/>
        <w:ind w:left="0" w:firstLine="0"/>
        <w:rPr>
          <w:rFonts w:ascii="Arial" w:hAnsi="Arial" w:cs="Arial"/>
        </w:rPr>
      </w:pPr>
    </w:p>
    <w:p w14:paraId="425D87BA" w14:textId="77777777" w:rsidR="009B1CD0" w:rsidRDefault="009B1CD0" w:rsidP="006B5057">
      <w:pPr>
        <w:pStyle w:val="fcasegauche"/>
        <w:tabs>
          <w:tab w:val="left" w:pos="851"/>
        </w:tabs>
        <w:spacing w:before="120" w:after="0"/>
        <w:ind w:left="426" w:firstLine="0"/>
        <w:rPr>
          <w:rFonts w:ascii="Arial" w:hAnsi="Arial" w:cs="Arial"/>
          <w:iCs/>
        </w:rPr>
      </w:pPr>
    </w:p>
    <w:p w14:paraId="192CCC48"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6A5943C" w14:textId="77777777" w:rsidR="005546A9" w:rsidRDefault="005546A9" w:rsidP="006C4338">
      <w:pPr>
        <w:tabs>
          <w:tab w:val="left" w:pos="851"/>
        </w:tabs>
        <w:rPr>
          <w:rFonts w:ascii="Arial" w:hAnsi="Arial" w:cs="Arial"/>
        </w:rPr>
      </w:pPr>
    </w:p>
    <w:p w14:paraId="7934B6D5" w14:textId="77777777" w:rsidR="005614A7" w:rsidRDefault="005614A7"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7F3D3E" w14:textId="77777777">
        <w:tc>
          <w:tcPr>
            <w:tcW w:w="10277" w:type="dxa"/>
            <w:shd w:val="clear" w:color="auto" w:fill="66CCFF"/>
          </w:tcPr>
          <w:p w14:paraId="7656FEF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65D3755" w14:textId="77777777" w:rsidR="009B1CD0" w:rsidRDefault="009B1CD0" w:rsidP="006C4338">
      <w:pPr>
        <w:tabs>
          <w:tab w:val="left" w:pos="851"/>
        </w:tabs>
      </w:pPr>
    </w:p>
    <w:p w14:paraId="2120A07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BB96F0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3E5C31A" w14:textId="77777777" w:rsidR="009B1CD0" w:rsidRDefault="009B1CD0" w:rsidP="005846FB">
      <w:pPr>
        <w:tabs>
          <w:tab w:val="left" w:pos="851"/>
        </w:tabs>
        <w:rPr>
          <w:rFonts w:ascii="Arial" w:hAnsi="Arial" w:cs="Arial"/>
        </w:rPr>
      </w:pPr>
    </w:p>
    <w:p w14:paraId="707A88A5"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16C5BB9" w14:textId="77777777" w:rsidR="00467A78" w:rsidRDefault="005614A7"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76145D">
        <w:fldChar w:fldCharType="separate"/>
      </w:r>
      <w:r>
        <w:fldChar w:fldCharType="end"/>
      </w:r>
      <w:r>
        <w:rPr>
          <w:rFonts w:ascii="Arial" w:hAnsi="Arial" w:cs="Arial"/>
          <w:lang w:val="en-GB"/>
        </w:rPr>
        <w:t xml:space="preserve"> </w:t>
      </w:r>
      <w:r w:rsidR="00467A78" w:rsidRPr="00467A78">
        <w:rPr>
          <w:rFonts w:ascii="Arial" w:hAnsi="Arial" w:cs="Arial"/>
          <w:lang w:val="en-GB"/>
        </w:rPr>
        <w:t>CCAP N° AC/2025/ARSHDF/LHI</w:t>
      </w:r>
    </w:p>
    <w:p w14:paraId="4E702917" w14:textId="1E13484D" w:rsidR="009B1CD0" w:rsidRPr="00CD185D" w:rsidRDefault="005614A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6145D">
        <w:fldChar w:fldCharType="separate"/>
      </w:r>
      <w:r>
        <w:fldChar w:fldCharType="end"/>
      </w:r>
      <w:r w:rsidR="0001198B">
        <w:rPr>
          <w:rFonts w:ascii="Arial" w:hAnsi="Arial" w:cs="Arial"/>
          <w:lang w:val="en-GB"/>
        </w:rPr>
        <w:t xml:space="preserve"> CCTP N° AC/202</w:t>
      </w:r>
      <w:r w:rsidR="00467A78">
        <w:rPr>
          <w:rFonts w:ascii="Arial" w:hAnsi="Arial" w:cs="Arial"/>
          <w:lang w:val="en-GB"/>
        </w:rPr>
        <w:t>5</w:t>
      </w:r>
      <w:r w:rsidR="0001198B">
        <w:rPr>
          <w:rFonts w:ascii="Arial" w:hAnsi="Arial" w:cs="Arial"/>
          <w:lang w:val="en-GB"/>
        </w:rPr>
        <w:t>/ARSHDF/</w:t>
      </w:r>
      <w:proofErr w:type="gramStart"/>
      <w:r w:rsidR="0001198B">
        <w:rPr>
          <w:rFonts w:ascii="Arial" w:hAnsi="Arial" w:cs="Arial"/>
          <w:lang w:val="en-GB"/>
        </w:rPr>
        <w:t>LHI</w:t>
      </w:r>
      <w:r>
        <w:rPr>
          <w:rFonts w:ascii="Arial" w:hAnsi="Arial" w:cs="Arial"/>
          <w:lang w:val="en-GB"/>
        </w:rPr>
        <w:t>;</w:t>
      </w:r>
      <w:proofErr w:type="gramEnd"/>
    </w:p>
    <w:p w14:paraId="3FE52E1F" w14:textId="77777777" w:rsidR="009B1CD0" w:rsidRPr="00CD185D" w:rsidRDefault="005614A7"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76145D">
        <w:fldChar w:fldCharType="separate"/>
      </w:r>
      <w:r>
        <w:fldChar w:fldCharType="end"/>
      </w:r>
      <w:r w:rsidR="0001198B">
        <w:rPr>
          <w:rFonts w:ascii="Arial" w:hAnsi="Arial" w:cs="Arial"/>
          <w:lang w:val="en-GB"/>
        </w:rPr>
        <w:t xml:space="preserve"> CCAG/FCS</w:t>
      </w:r>
      <w:r>
        <w:rPr>
          <w:rFonts w:ascii="Arial" w:hAnsi="Arial" w:cs="Arial"/>
          <w:lang w:val="en-GB"/>
        </w:rPr>
        <w:t xml:space="preserve"> – </w:t>
      </w:r>
      <w:r w:rsidRPr="005614A7">
        <w:rPr>
          <w:rFonts w:ascii="Arial" w:hAnsi="Arial" w:cs="Arial"/>
        </w:rPr>
        <w:t>arrêté</w:t>
      </w:r>
      <w:r>
        <w:rPr>
          <w:rFonts w:ascii="Arial" w:hAnsi="Arial" w:cs="Arial"/>
          <w:lang w:val="en-GB"/>
        </w:rPr>
        <w:t xml:space="preserve"> du 30 mars </w:t>
      </w:r>
      <w:proofErr w:type="gramStart"/>
      <w:r>
        <w:rPr>
          <w:rFonts w:ascii="Arial" w:hAnsi="Arial" w:cs="Arial"/>
          <w:lang w:val="en-GB"/>
        </w:rPr>
        <w:t>2021;</w:t>
      </w:r>
      <w:proofErr w:type="gramEnd"/>
    </w:p>
    <w:p w14:paraId="56274223" w14:textId="77777777" w:rsidR="009B1CD0" w:rsidRDefault="005614A7"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6145D">
        <w:fldChar w:fldCharType="separate"/>
      </w:r>
      <w:r>
        <w:fldChar w:fldCharType="end"/>
      </w:r>
      <w:r>
        <w:rPr>
          <w:rFonts w:ascii="Arial" w:hAnsi="Arial" w:cs="Arial"/>
        </w:rPr>
        <w:t xml:space="preserve"> L’offre techn</w:t>
      </w:r>
      <w:r w:rsidR="0001198B">
        <w:rPr>
          <w:rFonts w:ascii="Arial" w:hAnsi="Arial" w:cs="Arial"/>
        </w:rPr>
        <w:t>ique du titulaire</w:t>
      </w:r>
      <w:r>
        <w:rPr>
          <w:rFonts w:ascii="Arial" w:hAnsi="Arial" w:cs="Arial"/>
        </w:rPr>
        <w:t>.</w:t>
      </w:r>
    </w:p>
    <w:p w14:paraId="3B21219D" w14:textId="77777777" w:rsidR="009B1CD0" w:rsidRDefault="009B1CD0" w:rsidP="00710FD6">
      <w:pPr>
        <w:tabs>
          <w:tab w:val="left" w:pos="851"/>
        </w:tabs>
        <w:jc w:val="both"/>
        <w:rPr>
          <w:rFonts w:ascii="Arial" w:hAnsi="Arial" w:cs="Arial"/>
        </w:rPr>
      </w:pPr>
    </w:p>
    <w:p w14:paraId="01136944"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0BA1863" w14:textId="77777777" w:rsidR="009B1CD0" w:rsidRDefault="009B1CD0" w:rsidP="0083205E">
      <w:pPr>
        <w:tabs>
          <w:tab w:val="left" w:pos="851"/>
        </w:tabs>
        <w:jc w:val="both"/>
        <w:rPr>
          <w:rFonts w:ascii="Arial" w:hAnsi="Arial" w:cs="Arial"/>
        </w:rPr>
      </w:pPr>
    </w:p>
    <w:p w14:paraId="5E46812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1D4BB42" w14:textId="77777777" w:rsidR="009B1CD0" w:rsidRDefault="009B1CD0" w:rsidP="0083205E">
      <w:pPr>
        <w:tabs>
          <w:tab w:val="left" w:pos="851"/>
        </w:tabs>
        <w:jc w:val="both"/>
        <w:rPr>
          <w:rFonts w:ascii="Arial" w:hAnsi="Arial" w:cs="Arial"/>
        </w:rPr>
      </w:pPr>
    </w:p>
    <w:p w14:paraId="6920BED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847606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54B399F" w14:textId="77777777" w:rsidR="009B1CD0" w:rsidRDefault="009B1CD0" w:rsidP="00CD46CC">
      <w:pPr>
        <w:tabs>
          <w:tab w:val="left" w:pos="851"/>
        </w:tabs>
        <w:jc w:val="both"/>
        <w:rPr>
          <w:rFonts w:ascii="Arial" w:hAnsi="Arial" w:cs="Arial"/>
        </w:rPr>
      </w:pPr>
    </w:p>
    <w:p w14:paraId="41EE648D" w14:textId="77777777" w:rsidR="009B1CD0" w:rsidRDefault="009B1CD0" w:rsidP="009B45B9">
      <w:pPr>
        <w:tabs>
          <w:tab w:val="left" w:pos="851"/>
        </w:tabs>
        <w:jc w:val="both"/>
        <w:rPr>
          <w:rFonts w:ascii="Arial" w:hAnsi="Arial" w:cs="Arial"/>
        </w:rPr>
      </w:pPr>
    </w:p>
    <w:p w14:paraId="71943C41" w14:textId="77777777" w:rsidR="009B1CD0" w:rsidRDefault="009B1CD0" w:rsidP="009B45B9">
      <w:pPr>
        <w:tabs>
          <w:tab w:val="left" w:pos="851"/>
        </w:tabs>
        <w:jc w:val="both"/>
        <w:rPr>
          <w:rFonts w:ascii="Arial" w:hAnsi="Arial" w:cs="Arial"/>
        </w:rPr>
      </w:pPr>
    </w:p>
    <w:p w14:paraId="5ED86AF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F8B9D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3783E4" w14:textId="77777777" w:rsidR="009B1CD0" w:rsidRDefault="009B1CD0" w:rsidP="009B45B9">
      <w:pPr>
        <w:tabs>
          <w:tab w:val="left" w:pos="851"/>
        </w:tabs>
        <w:jc w:val="both"/>
        <w:rPr>
          <w:rFonts w:ascii="Arial" w:hAnsi="Arial" w:cs="Arial"/>
        </w:rPr>
      </w:pPr>
    </w:p>
    <w:p w14:paraId="5ECB8B08" w14:textId="77777777" w:rsidR="009B1CD0" w:rsidRDefault="009B1CD0" w:rsidP="009B45B9">
      <w:pPr>
        <w:tabs>
          <w:tab w:val="left" w:pos="851"/>
        </w:tabs>
        <w:jc w:val="both"/>
        <w:rPr>
          <w:rFonts w:ascii="Arial" w:hAnsi="Arial" w:cs="Arial"/>
        </w:rPr>
      </w:pPr>
    </w:p>
    <w:p w14:paraId="41A19D81" w14:textId="77777777" w:rsidR="009B1CD0" w:rsidRDefault="009B1CD0" w:rsidP="009B45B9">
      <w:pPr>
        <w:tabs>
          <w:tab w:val="left" w:pos="851"/>
        </w:tabs>
        <w:jc w:val="both"/>
        <w:rPr>
          <w:rFonts w:ascii="Arial" w:hAnsi="Arial" w:cs="Arial"/>
        </w:rPr>
      </w:pPr>
    </w:p>
    <w:p w14:paraId="70243168"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78850E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956E8A" w14:textId="77777777" w:rsidR="009B1CD0" w:rsidRDefault="009B1CD0" w:rsidP="009B45B9">
      <w:pPr>
        <w:pStyle w:val="fcase1ertab"/>
        <w:tabs>
          <w:tab w:val="left" w:pos="851"/>
        </w:tabs>
        <w:ind w:left="0" w:firstLine="0"/>
        <w:rPr>
          <w:rFonts w:ascii="Arial" w:hAnsi="Arial" w:cs="Arial"/>
        </w:rPr>
      </w:pPr>
    </w:p>
    <w:p w14:paraId="16BE60D4" w14:textId="77777777" w:rsidR="009B1CD0" w:rsidRDefault="009B1CD0" w:rsidP="009B45B9">
      <w:pPr>
        <w:pStyle w:val="fcase1ertab"/>
        <w:tabs>
          <w:tab w:val="left" w:pos="851"/>
        </w:tabs>
        <w:ind w:left="0" w:firstLine="0"/>
        <w:rPr>
          <w:rFonts w:ascii="Arial" w:hAnsi="Arial" w:cs="Arial"/>
        </w:rPr>
      </w:pPr>
    </w:p>
    <w:p w14:paraId="20955D70" w14:textId="77777777" w:rsidR="004C5755" w:rsidRDefault="004C5755" w:rsidP="009B45B9">
      <w:pPr>
        <w:pStyle w:val="fcase1ertab"/>
        <w:tabs>
          <w:tab w:val="left" w:pos="851"/>
        </w:tabs>
        <w:ind w:left="0" w:firstLine="0"/>
        <w:rPr>
          <w:rFonts w:ascii="Arial" w:hAnsi="Arial" w:cs="Arial"/>
        </w:rPr>
      </w:pPr>
    </w:p>
    <w:p w14:paraId="1D2E62EA" w14:textId="77777777" w:rsidR="004C5755" w:rsidRDefault="004C5755" w:rsidP="009B45B9">
      <w:pPr>
        <w:pStyle w:val="fcase1ertab"/>
        <w:tabs>
          <w:tab w:val="left" w:pos="851"/>
        </w:tabs>
        <w:ind w:left="0" w:firstLine="0"/>
        <w:rPr>
          <w:rFonts w:ascii="Arial" w:hAnsi="Arial" w:cs="Arial"/>
        </w:rPr>
      </w:pPr>
    </w:p>
    <w:p w14:paraId="17955A97" w14:textId="77777777" w:rsidR="004C5755" w:rsidRDefault="004C5755" w:rsidP="009B45B9">
      <w:pPr>
        <w:pStyle w:val="fcase1ertab"/>
        <w:tabs>
          <w:tab w:val="left" w:pos="851"/>
        </w:tabs>
        <w:ind w:left="0" w:firstLine="0"/>
        <w:rPr>
          <w:rFonts w:ascii="Arial" w:hAnsi="Arial" w:cs="Arial"/>
        </w:rPr>
      </w:pPr>
    </w:p>
    <w:p w14:paraId="57C11371" w14:textId="77777777" w:rsidR="004C5755" w:rsidRDefault="004C5755" w:rsidP="009B45B9">
      <w:pPr>
        <w:pStyle w:val="fcase1ertab"/>
        <w:tabs>
          <w:tab w:val="left" w:pos="851"/>
        </w:tabs>
        <w:ind w:left="0" w:firstLine="0"/>
        <w:rPr>
          <w:rFonts w:ascii="Arial" w:hAnsi="Arial" w:cs="Arial"/>
        </w:rPr>
      </w:pPr>
    </w:p>
    <w:p w14:paraId="2513C5EC" w14:textId="77777777" w:rsidR="004C5755" w:rsidRDefault="004C5755" w:rsidP="009B45B9">
      <w:pPr>
        <w:pStyle w:val="fcase1ertab"/>
        <w:tabs>
          <w:tab w:val="left" w:pos="851"/>
        </w:tabs>
        <w:ind w:left="0" w:firstLine="0"/>
        <w:rPr>
          <w:rFonts w:ascii="Arial" w:hAnsi="Arial" w:cs="Arial"/>
        </w:rPr>
      </w:pPr>
    </w:p>
    <w:p w14:paraId="029CA97B" w14:textId="77777777" w:rsidR="004C5755" w:rsidRDefault="004C5755" w:rsidP="009B45B9">
      <w:pPr>
        <w:pStyle w:val="fcase1ertab"/>
        <w:tabs>
          <w:tab w:val="left" w:pos="851"/>
        </w:tabs>
        <w:ind w:left="0" w:firstLine="0"/>
        <w:rPr>
          <w:rFonts w:ascii="Arial" w:hAnsi="Arial" w:cs="Arial"/>
        </w:rPr>
      </w:pPr>
    </w:p>
    <w:p w14:paraId="4F1E96BE" w14:textId="77777777" w:rsidR="006B5057" w:rsidRDefault="006B5057" w:rsidP="009B45B9">
      <w:pPr>
        <w:pStyle w:val="fcase1ertab"/>
        <w:tabs>
          <w:tab w:val="left" w:pos="851"/>
        </w:tabs>
        <w:ind w:left="0" w:firstLine="0"/>
        <w:rPr>
          <w:rFonts w:ascii="Arial" w:hAnsi="Arial" w:cs="Arial"/>
        </w:rPr>
      </w:pPr>
    </w:p>
    <w:p w14:paraId="6389E6AB" w14:textId="77777777" w:rsidR="006B5057" w:rsidRDefault="006B5057" w:rsidP="009B45B9">
      <w:pPr>
        <w:pStyle w:val="fcase1ertab"/>
        <w:tabs>
          <w:tab w:val="left" w:pos="851"/>
        </w:tabs>
        <w:ind w:left="0" w:firstLine="0"/>
        <w:rPr>
          <w:rFonts w:ascii="Arial" w:hAnsi="Arial" w:cs="Arial"/>
        </w:rPr>
      </w:pPr>
    </w:p>
    <w:p w14:paraId="3C63115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F9C89E0"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3621F5A" w14:textId="77777777" w:rsidR="009B1CD0" w:rsidRDefault="007D7A65" w:rsidP="0037038A">
      <w:pPr>
        <w:tabs>
          <w:tab w:val="left" w:pos="426"/>
          <w:tab w:val="left" w:pos="851"/>
        </w:tabs>
        <w:spacing w:before="120"/>
        <w:ind w:left="851"/>
        <w:jc w:val="both"/>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t xml:space="preserve"> Taux de la TVA : </w:t>
      </w:r>
    </w:p>
    <w:p w14:paraId="1659BCC1" w14:textId="77777777" w:rsidR="009B1CD0" w:rsidRDefault="007D7A65" w:rsidP="0037038A">
      <w:pPr>
        <w:tabs>
          <w:tab w:val="left" w:pos="426"/>
          <w:tab w:val="left" w:pos="851"/>
        </w:tabs>
        <w:spacing w:before="240"/>
        <w:ind w:left="851"/>
        <w:jc w:val="both"/>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t xml:space="preserve"> Montant hors taxes</w:t>
      </w:r>
      <w:r w:rsidR="009B1CD0">
        <w:rPr>
          <w:rStyle w:val="Caractresdenotedebasdepage"/>
        </w:rPr>
        <w:t> </w:t>
      </w:r>
      <w:r w:rsidR="009B1CD0">
        <w:t>:</w:t>
      </w:r>
    </w:p>
    <w:p w14:paraId="0BAAF1BD" w14:textId="77777777" w:rsidR="009B1CD0" w:rsidRDefault="009B1CD0" w:rsidP="0037038A">
      <w:pPr>
        <w:tabs>
          <w:tab w:val="left" w:pos="426"/>
          <w:tab w:val="left" w:pos="851"/>
        </w:tabs>
        <w:spacing w:before="120"/>
        <w:ind w:left="851"/>
        <w:rPr>
          <w:rFonts w:ascii="Arial" w:hAnsi="Arial" w:cs="Arial"/>
        </w:rPr>
      </w:pPr>
      <w:r>
        <w:t xml:space="preserve">Montant </w:t>
      </w:r>
      <w:r>
        <w:rPr>
          <w:rFonts w:ascii="Arial" w:hAnsi="Arial" w:cs="Arial"/>
        </w:rPr>
        <w:t>hors taxes arrêté en chiffres à : ……………………………………………………………………………….</w:t>
      </w:r>
    </w:p>
    <w:p w14:paraId="380886EC" w14:textId="77777777" w:rsidR="009B1CD0" w:rsidRDefault="009B1CD0" w:rsidP="0037038A">
      <w:pPr>
        <w:pStyle w:val="fcase1ertab"/>
        <w:tabs>
          <w:tab w:val="left" w:pos="851"/>
        </w:tabs>
        <w:spacing w:before="120"/>
        <w:ind w:left="851" w:firstLine="0"/>
        <w:jc w:val="left"/>
      </w:pPr>
      <w:r>
        <w:rPr>
          <w:rFonts w:ascii="Arial" w:hAnsi="Arial" w:cs="Arial"/>
        </w:rPr>
        <w:t>Montant hors taxes arrêté en lettres à : ………………………………………………………...................................</w:t>
      </w:r>
    </w:p>
    <w:p w14:paraId="3A2CEC78" w14:textId="77777777" w:rsidR="009B1CD0" w:rsidRDefault="007D7A65" w:rsidP="0037038A">
      <w:pPr>
        <w:tabs>
          <w:tab w:val="left" w:pos="426"/>
          <w:tab w:val="left" w:pos="709"/>
          <w:tab w:val="left" w:pos="851"/>
        </w:tabs>
        <w:spacing w:before="240"/>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9B1CD0">
        <w:t xml:space="preserve"> Montant TTC</w:t>
      </w:r>
      <w:r w:rsidR="009B1CD0">
        <w:rPr>
          <w:rStyle w:val="Caractresdenotedebasdepage"/>
        </w:rPr>
        <w:t> </w:t>
      </w:r>
      <w:r w:rsidR="009B1CD0">
        <w:t>:</w:t>
      </w:r>
    </w:p>
    <w:p w14:paraId="68787E2D" w14:textId="77777777" w:rsidR="009B1CD0" w:rsidRDefault="009B1CD0" w:rsidP="0037038A">
      <w:pPr>
        <w:pStyle w:val="fcase1ertab"/>
        <w:tabs>
          <w:tab w:val="left" w:pos="851"/>
        </w:tabs>
        <w:spacing w:before="120"/>
        <w:ind w:left="851" w:firstLine="0"/>
        <w:jc w:val="left"/>
        <w:rPr>
          <w:rFonts w:ascii="Arial" w:hAnsi="Arial" w:cs="Arial"/>
        </w:rPr>
      </w:pPr>
      <w:r>
        <w:rPr>
          <w:rFonts w:ascii="Arial" w:hAnsi="Arial" w:cs="Arial"/>
        </w:rPr>
        <w:lastRenderedPageBreak/>
        <w:t>Montant TTC arrêté en chiffres à : ………………………………………………………….......................................</w:t>
      </w:r>
    </w:p>
    <w:p w14:paraId="718D623B" w14:textId="77777777" w:rsidR="009B1CD0" w:rsidRDefault="009B1CD0" w:rsidP="0037038A">
      <w:pPr>
        <w:pStyle w:val="fcase1ertab"/>
        <w:tabs>
          <w:tab w:val="left" w:pos="851"/>
        </w:tabs>
        <w:spacing w:before="120"/>
        <w:ind w:left="851"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7FE6220"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550746A8" w14:textId="77777777" w:rsidR="009B1CD0" w:rsidRDefault="005614A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76145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132E7D7D" w14:textId="77777777" w:rsidR="005614A7" w:rsidRDefault="005614A7" w:rsidP="009B45B9">
      <w:pPr>
        <w:tabs>
          <w:tab w:val="left" w:pos="851"/>
          <w:tab w:val="left" w:pos="6237"/>
        </w:tabs>
        <w:rPr>
          <w:rFonts w:ascii="Arial" w:hAnsi="Arial" w:cs="Arial"/>
          <w:b/>
          <w:sz w:val="22"/>
          <w:szCs w:val="22"/>
        </w:rPr>
      </w:pPr>
    </w:p>
    <w:p w14:paraId="7990F1CF" w14:textId="77777777" w:rsidR="005614A7" w:rsidRDefault="005614A7" w:rsidP="009B45B9">
      <w:pPr>
        <w:tabs>
          <w:tab w:val="left" w:pos="851"/>
          <w:tab w:val="left" w:pos="6237"/>
        </w:tabs>
        <w:rPr>
          <w:rFonts w:ascii="Arial" w:hAnsi="Arial" w:cs="Arial"/>
          <w:b/>
          <w:sz w:val="22"/>
          <w:szCs w:val="22"/>
        </w:rPr>
      </w:pPr>
    </w:p>
    <w:p w14:paraId="4899846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478C34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7E83130" w14:textId="77777777" w:rsidR="00036500" w:rsidRDefault="00036500" w:rsidP="009B45B9">
      <w:pPr>
        <w:tabs>
          <w:tab w:val="left" w:pos="851"/>
          <w:tab w:val="left" w:pos="6237"/>
        </w:tabs>
        <w:rPr>
          <w:rFonts w:ascii="Arial" w:hAnsi="Arial" w:cs="Arial"/>
          <w:i/>
          <w:iCs/>
          <w:sz w:val="18"/>
          <w:szCs w:val="18"/>
        </w:rPr>
      </w:pPr>
    </w:p>
    <w:p w14:paraId="51B3F9B2"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7EF3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15B42DC" w14:textId="77777777" w:rsidR="00354C04" w:rsidRDefault="00070A88"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1"/>
            </w:checkBox>
          </w:ffData>
        </w:fldChar>
      </w:r>
      <w:r>
        <w:instrText xml:space="preserve"> FORMCHECKBOX </w:instrText>
      </w:r>
      <w:r w:rsidR="0076145D">
        <w:fldChar w:fldCharType="separate"/>
      </w:r>
      <w:r>
        <w:fldChar w:fldCharType="end"/>
      </w:r>
      <w:r w:rsidR="00354C04">
        <w:rPr>
          <w:rFonts w:ascii="Arial" w:hAnsi="Arial" w:cs="Arial"/>
          <w:iCs/>
        </w:rPr>
        <w:t xml:space="preserve"> </w:t>
      </w:r>
      <w:r w:rsidR="00354C04">
        <w:rPr>
          <w:rFonts w:ascii="Arial" w:hAnsi="Arial" w:cs="Arial"/>
        </w:rPr>
        <w:t>solidaire</w:t>
      </w:r>
    </w:p>
    <w:p w14:paraId="4520A76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540562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0C3B3B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ED31F3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08A3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6A36401"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180A47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035DD3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D73CED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D3A5E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88FD8E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7FFC64" w14:textId="77777777">
        <w:trPr>
          <w:trHeight w:val="1021"/>
        </w:trPr>
        <w:tc>
          <w:tcPr>
            <w:tcW w:w="4503" w:type="dxa"/>
            <w:tcBorders>
              <w:top w:val="single" w:sz="4" w:space="0" w:color="000000"/>
              <w:left w:val="single" w:sz="4" w:space="0" w:color="000000"/>
            </w:tcBorders>
            <w:shd w:val="clear" w:color="auto" w:fill="CCFFFF"/>
          </w:tcPr>
          <w:p w14:paraId="7F31D94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66911D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DD7289" w14:textId="77777777" w:rsidR="009B1CD0" w:rsidRDefault="009B1CD0" w:rsidP="006F3DF9">
            <w:pPr>
              <w:tabs>
                <w:tab w:val="left" w:pos="851"/>
              </w:tabs>
              <w:snapToGrid w:val="0"/>
              <w:jc w:val="both"/>
              <w:rPr>
                <w:rFonts w:ascii="Arial" w:hAnsi="Arial" w:cs="Arial"/>
              </w:rPr>
            </w:pPr>
          </w:p>
        </w:tc>
      </w:tr>
      <w:tr w:rsidR="009B1CD0" w14:paraId="4BB19AAE" w14:textId="77777777">
        <w:trPr>
          <w:trHeight w:val="1021"/>
        </w:trPr>
        <w:tc>
          <w:tcPr>
            <w:tcW w:w="4503" w:type="dxa"/>
            <w:tcBorders>
              <w:left w:val="single" w:sz="4" w:space="0" w:color="000000"/>
            </w:tcBorders>
            <w:shd w:val="clear" w:color="auto" w:fill="auto"/>
          </w:tcPr>
          <w:p w14:paraId="1A023D4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2F69CE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9EEDD6E" w14:textId="77777777" w:rsidR="009B1CD0" w:rsidRDefault="009B1CD0" w:rsidP="006F3DF9">
            <w:pPr>
              <w:tabs>
                <w:tab w:val="left" w:pos="851"/>
              </w:tabs>
              <w:snapToGrid w:val="0"/>
              <w:jc w:val="both"/>
              <w:rPr>
                <w:rFonts w:ascii="Arial" w:hAnsi="Arial" w:cs="Arial"/>
              </w:rPr>
            </w:pPr>
          </w:p>
        </w:tc>
      </w:tr>
      <w:tr w:rsidR="009B1CD0" w14:paraId="6ED2E981" w14:textId="77777777">
        <w:trPr>
          <w:trHeight w:val="1021"/>
        </w:trPr>
        <w:tc>
          <w:tcPr>
            <w:tcW w:w="4503" w:type="dxa"/>
            <w:tcBorders>
              <w:left w:val="single" w:sz="4" w:space="0" w:color="000000"/>
              <w:bottom w:val="single" w:sz="4" w:space="0" w:color="000000"/>
            </w:tcBorders>
            <w:shd w:val="clear" w:color="auto" w:fill="CCFFFF"/>
          </w:tcPr>
          <w:p w14:paraId="7787D74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159D4D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E47429A" w14:textId="77777777" w:rsidR="009B1CD0" w:rsidRDefault="009B1CD0" w:rsidP="006F3DF9">
            <w:pPr>
              <w:tabs>
                <w:tab w:val="left" w:pos="851"/>
              </w:tabs>
              <w:snapToGrid w:val="0"/>
              <w:jc w:val="both"/>
              <w:rPr>
                <w:rFonts w:ascii="Arial" w:hAnsi="Arial" w:cs="Arial"/>
              </w:rPr>
            </w:pPr>
          </w:p>
        </w:tc>
      </w:tr>
    </w:tbl>
    <w:p w14:paraId="2C54F8B8" w14:textId="77777777" w:rsidR="009B1CD0" w:rsidRDefault="009B1CD0" w:rsidP="006C4338">
      <w:pPr>
        <w:tabs>
          <w:tab w:val="left" w:pos="851"/>
          <w:tab w:val="left" w:pos="6237"/>
        </w:tabs>
      </w:pPr>
    </w:p>
    <w:p w14:paraId="52D67240" w14:textId="77777777" w:rsidR="009B1CD0" w:rsidRDefault="009B1CD0" w:rsidP="006C4338">
      <w:pPr>
        <w:pStyle w:val="fcasegauche"/>
        <w:tabs>
          <w:tab w:val="left" w:pos="851"/>
        </w:tabs>
        <w:spacing w:after="0"/>
        <w:ind w:left="0" w:firstLine="0"/>
        <w:rPr>
          <w:rFonts w:ascii="Arial" w:hAnsi="Arial" w:cs="Arial"/>
          <w:bCs/>
          <w:iCs/>
        </w:rPr>
      </w:pPr>
    </w:p>
    <w:p w14:paraId="07E9DF1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21F2C2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0EE792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7AA15CD" w14:textId="77777777" w:rsidR="009B1CD0" w:rsidRDefault="009B1CD0" w:rsidP="005846FB">
      <w:pPr>
        <w:pStyle w:val="fcasegauche"/>
        <w:tabs>
          <w:tab w:val="left" w:pos="426"/>
          <w:tab w:val="left" w:pos="851"/>
        </w:tabs>
        <w:spacing w:after="0"/>
        <w:ind w:left="0" w:firstLine="0"/>
        <w:jc w:val="left"/>
        <w:rPr>
          <w:rFonts w:ascii="Arial" w:hAnsi="Arial" w:cs="Arial"/>
        </w:rPr>
      </w:pPr>
      <w:commentRangeStart w:id="1"/>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2313041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B91673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4314F9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2C65C6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commentRangeEnd w:id="1"/>
      <w:r w:rsidR="0001198B">
        <w:rPr>
          <w:rStyle w:val="Marquedecommentaire"/>
        </w:rPr>
        <w:commentReference w:id="1"/>
      </w:r>
    </w:p>
    <w:p w14:paraId="3ED4608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4888F1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5E6099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50BEF4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4"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5"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45E8554F" w14:textId="77777777" w:rsidR="009B1CD0" w:rsidRDefault="009B1CD0" w:rsidP="00934503">
      <w:pPr>
        <w:tabs>
          <w:tab w:val="left" w:pos="426"/>
          <w:tab w:val="left" w:pos="851"/>
        </w:tabs>
        <w:rPr>
          <w:rFonts w:ascii="Arial" w:hAnsi="Arial" w:cs="Arial"/>
          <w:b/>
        </w:rPr>
      </w:pPr>
    </w:p>
    <w:p w14:paraId="7D1D869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6145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6145D">
        <w:fldChar w:fldCharType="separate"/>
      </w:r>
      <w:r w:rsidR="007D7A65">
        <w:fldChar w:fldCharType="end"/>
      </w:r>
      <w:r>
        <w:tab/>
      </w:r>
      <w:r w:rsidR="009D661E">
        <w:t>Oui</w:t>
      </w:r>
    </w:p>
    <w:p w14:paraId="70C17FAF"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A4C5030" w14:textId="77777777" w:rsidR="009B1CD0" w:rsidRDefault="009B1CD0" w:rsidP="009B45B9">
      <w:pPr>
        <w:tabs>
          <w:tab w:val="left" w:pos="426"/>
          <w:tab w:val="left" w:pos="851"/>
        </w:tabs>
        <w:jc w:val="both"/>
        <w:rPr>
          <w:rFonts w:ascii="Arial" w:hAnsi="Arial" w:cs="Arial"/>
          <w:b/>
        </w:rPr>
      </w:pPr>
    </w:p>
    <w:p w14:paraId="6CAD25C4" w14:textId="77777777" w:rsidR="009B1CD0" w:rsidRDefault="009B1CD0" w:rsidP="009B45B9">
      <w:pPr>
        <w:tabs>
          <w:tab w:val="left" w:pos="426"/>
          <w:tab w:val="left" w:pos="851"/>
        </w:tabs>
        <w:jc w:val="both"/>
        <w:rPr>
          <w:rFonts w:ascii="Arial" w:hAnsi="Arial" w:cs="Arial"/>
          <w:b/>
        </w:rPr>
      </w:pPr>
    </w:p>
    <w:p w14:paraId="498EB25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25D4B77" w14:textId="77777777" w:rsidR="009B1CD0" w:rsidRDefault="009B1CD0" w:rsidP="009B45B9">
      <w:pPr>
        <w:tabs>
          <w:tab w:val="left" w:pos="576"/>
          <w:tab w:val="left" w:pos="851"/>
        </w:tabs>
        <w:jc w:val="both"/>
        <w:rPr>
          <w:rFonts w:ascii="Arial" w:hAnsi="Arial" w:cs="Arial"/>
        </w:rPr>
      </w:pPr>
    </w:p>
    <w:p w14:paraId="5024D81D"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01198B">
        <w:rPr>
          <w:rFonts w:ascii="Arial" w:hAnsi="Arial" w:cs="Arial"/>
        </w:rPr>
        <w:t xml:space="preserve"> est de 4 ans </w:t>
      </w:r>
      <w:r>
        <w:rPr>
          <w:rFonts w:ascii="Arial" w:hAnsi="Arial" w:cs="Arial"/>
        </w:rPr>
        <w:t>à compter de :</w:t>
      </w:r>
    </w:p>
    <w:p w14:paraId="3083C01B" w14:textId="77777777" w:rsidR="009B1CD0" w:rsidRDefault="009B1CD0" w:rsidP="009B45B9">
      <w:pPr>
        <w:tabs>
          <w:tab w:val="left" w:pos="851"/>
        </w:tabs>
      </w:pPr>
      <w:r>
        <w:rPr>
          <w:rFonts w:ascii="Arial" w:hAnsi="Arial" w:cs="Arial"/>
          <w:i/>
          <w:sz w:val="18"/>
          <w:szCs w:val="18"/>
        </w:rPr>
        <w:t>(Cocher la case correspondante.)</w:t>
      </w:r>
    </w:p>
    <w:p w14:paraId="496DA80C" w14:textId="77777777" w:rsidR="009B1CD0" w:rsidRDefault="00844DAA" w:rsidP="009B45B9">
      <w:pPr>
        <w:tabs>
          <w:tab w:val="left" w:pos="851"/>
        </w:tabs>
        <w:spacing w:before="120"/>
        <w:ind w:left="567"/>
        <w:jc w:val="both"/>
      </w:pPr>
      <w:r>
        <w:tab/>
      </w:r>
      <w:r w:rsidR="005614A7">
        <w:fldChar w:fldCharType="begin">
          <w:ffData>
            <w:name w:val=""/>
            <w:enabled/>
            <w:calcOnExit w:val="0"/>
            <w:checkBox>
              <w:size w:val="20"/>
              <w:default w:val="1"/>
            </w:checkBox>
          </w:ffData>
        </w:fldChar>
      </w:r>
      <w:r w:rsidR="005614A7">
        <w:instrText xml:space="preserve"> FORMCHECKBOX </w:instrText>
      </w:r>
      <w:r w:rsidR="0076145D">
        <w:fldChar w:fldCharType="separate"/>
      </w:r>
      <w:r w:rsidR="005614A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ED49ED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6145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0DDE66B7" w14:textId="77777777" w:rsidR="009B1CD0" w:rsidRDefault="00844DAA" w:rsidP="009B45B9">
      <w:pPr>
        <w:tabs>
          <w:tab w:val="left" w:pos="851"/>
        </w:tabs>
        <w:spacing w:before="120"/>
        <w:ind w:left="1134" w:hanging="567"/>
        <w:jc w:val="both"/>
        <w:rPr>
          <w:rFonts w:ascii="Arial" w:hAnsi="Arial" w:cs="Arial"/>
          <w:b/>
        </w:rPr>
      </w:pPr>
      <w:r>
        <w:lastRenderedPageBreak/>
        <w:tab/>
      </w:r>
      <w:r w:rsidR="007D7A65">
        <w:fldChar w:fldCharType="begin">
          <w:ffData>
            <w:name w:val=""/>
            <w:enabled/>
            <w:calcOnExit w:val="0"/>
            <w:checkBox>
              <w:size w:val="20"/>
              <w:default w:val="0"/>
            </w:checkBox>
          </w:ffData>
        </w:fldChar>
      </w:r>
      <w:r w:rsidR="007D7A65">
        <w:instrText xml:space="preserve"> FORMCHECKBOX </w:instrText>
      </w:r>
      <w:r w:rsidR="0076145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8172E55" w14:textId="77777777" w:rsidR="009B1CD0" w:rsidRDefault="009B1CD0" w:rsidP="009B45B9">
      <w:pPr>
        <w:tabs>
          <w:tab w:val="left" w:pos="426"/>
          <w:tab w:val="left" w:pos="851"/>
        </w:tabs>
        <w:jc w:val="both"/>
        <w:rPr>
          <w:rFonts w:ascii="Arial" w:hAnsi="Arial" w:cs="Arial"/>
          <w:b/>
        </w:rPr>
      </w:pPr>
    </w:p>
    <w:p w14:paraId="1C59410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01198B">
        <w:fldChar w:fldCharType="begin">
          <w:ffData>
            <w:name w:val=""/>
            <w:enabled/>
            <w:calcOnExit w:val="0"/>
            <w:checkBox>
              <w:size w:val="20"/>
              <w:default w:val="1"/>
            </w:checkBox>
          </w:ffData>
        </w:fldChar>
      </w:r>
      <w:r w:rsidR="0001198B">
        <w:instrText xml:space="preserve"> FORMCHECKBOX </w:instrText>
      </w:r>
      <w:r w:rsidR="0076145D">
        <w:fldChar w:fldCharType="separate"/>
      </w:r>
      <w:r w:rsidR="0001198B">
        <w:fldChar w:fldCharType="end"/>
      </w:r>
      <w:r>
        <w:tab/>
      </w:r>
      <w:r w:rsidR="009D661E">
        <w:t>Non</w:t>
      </w:r>
      <w:r>
        <w:tab/>
      </w:r>
      <w:r>
        <w:tab/>
      </w:r>
      <w:r>
        <w:tab/>
      </w:r>
      <w:r w:rsidR="0001198B">
        <w:fldChar w:fldCharType="begin">
          <w:ffData>
            <w:name w:val=""/>
            <w:enabled/>
            <w:calcOnExit w:val="0"/>
            <w:checkBox>
              <w:size w:val="20"/>
              <w:default w:val="0"/>
            </w:checkBox>
          </w:ffData>
        </w:fldChar>
      </w:r>
      <w:r w:rsidR="0001198B">
        <w:instrText xml:space="preserve"> FORMCHECKBOX </w:instrText>
      </w:r>
      <w:r w:rsidR="0076145D">
        <w:fldChar w:fldCharType="separate"/>
      </w:r>
      <w:r w:rsidR="0001198B">
        <w:fldChar w:fldCharType="end"/>
      </w:r>
      <w:r>
        <w:tab/>
      </w:r>
      <w:r w:rsidR="009D661E">
        <w:t>Oui</w:t>
      </w:r>
    </w:p>
    <w:p w14:paraId="272094B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7F51A67" w14:textId="77777777" w:rsidR="009B1CD0" w:rsidRDefault="009B1CD0" w:rsidP="009B45B9">
      <w:pPr>
        <w:tabs>
          <w:tab w:val="left" w:pos="426"/>
          <w:tab w:val="left" w:pos="851"/>
        </w:tabs>
        <w:jc w:val="both"/>
        <w:rPr>
          <w:rFonts w:ascii="Arial" w:hAnsi="Arial" w:cs="Arial"/>
        </w:rPr>
      </w:pPr>
    </w:p>
    <w:p w14:paraId="01029B91"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C16BB5A"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w:t>
      </w:r>
      <w:r w:rsidR="0001198B">
        <w:rPr>
          <w:rFonts w:ascii="Arial" w:hAnsi="Arial" w:cs="Arial"/>
        </w:rPr>
        <w:t xml:space="preserve">ns : </w:t>
      </w:r>
    </w:p>
    <w:p w14:paraId="6F1E55F1" w14:textId="77777777" w:rsidR="009B1CD0" w:rsidRPr="0037038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w:t>
      </w:r>
      <w:r w:rsidR="0001198B">
        <w:rPr>
          <w:rFonts w:ascii="Arial" w:hAnsi="Arial" w:cs="Arial"/>
        </w:rPr>
        <w:t xml:space="preserve">e des reconductions : </w:t>
      </w:r>
    </w:p>
    <w:p w14:paraId="79D3F994" w14:textId="77777777" w:rsidR="0037038A" w:rsidRDefault="0037038A" w:rsidP="0037038A">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E6644C6" w14:textId="77777777">
        <w:tc>
          <w:tcPr>
            <w:tcW w:w="10419" w:type="dxa"/>
            <w:shd w:val="clear" w:color="auto" w:fill="66CCFF"/>
          </w:tcPr>
          <w:p w14:paraId="541AACD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4691308" w14:textId="77777777" w:rsidR="009B1CD0" w:rsidRDefault="009B1CD0" w:rsidP="006C4338">
      <w:pPr>
        <w:tabs>
          <w:tab w:val="left" w:pos="851"/>
        </w:tabs>
        <w:jc w:val="both"/>
      </w:pPr>
    </w:p>
    <w:p w14:paraId="5E0BEF19"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AE08015" w14:textId="77777777" w:rsidR="005824AE" w:rsidRDefault="005824AE" w:rsidP="006C4338">
      <w:pPr>
        <w:tabs>
          <w:tab w:val="left" w:pos="851"/>
        </w:tabs>
        <w:jc w:val="both"/>
      </w:pPr>
    </w:p>
    <w:p w14:paraId="619E4B9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0C7C9C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11F901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B93FDC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77AACA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3D7C5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73BD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A17E2CE" w14:textId="77777777" w:rsidTr="0001198B">
        <w:trPr>
          <w:trHeight w:val="2493"/>
        </w:trPr>
        <w:tc>
          <w:tcPr>
            <w:tcW w:w="4644" w:type="dxa"/>
            <w:tcBorders>
              <w:top w:val="single" w:sz="4" w:space="0" w:color="000000"/>
              <w:left w:val="single" w:sz="4" w:space="0" w:color="000000"/>
              <w:bottom w:val="single" w:sz="4" w:space="0" w:color="auto"/>
            </w:tcBorders>
            <w:shd w:val="clear" w:color="auto" w:fill="auto"/>
          </w:tcPr>
          <w:p w14:paraId="52E73B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BE102C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2351949" w14:textId="77777777" w:rsidR="00332B12" w:rsidRDefault="00332B12" w:rsidP="00B054DA">
            <w:pPr>
              <w:tabs>
                <w:tab w:val="left" w:pos="851"/>
              </w:tabs>
              <w:snapToGrid w:val="0"/>
              <w:jc w:val="both"/>
              <w:rPr>
                <w:rFonts w:ascii="Arial" w:hAnsi="Arial" w:cs="Arial"/>
                <w:b/>
                <w:bCs/>
              </w:rPr>
            </w:pPr>
          </w:p>
        </w:tc>
      </w:tr>
    </w:tbl>
    <w:p w14:paraId="6164D82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4C4DF13" w14:textId="77777777" w:rsidR="005614A7" w:rsidRDefault="005614A7" w:rsidP="00332B12">
      <w:pPr>
        <w:pStyle w:val="fcase1ertab"/>
        <w:tabs>
          <w:tab w:val="left" w:pos="851"/>
        </w:tabs>
        <w:ind w:left="0" w:firstLine="0"/>
        <w:rPr>
          <w:rFonts w:ascii="Arial" w:hAnsi="Arial" w:cs="Arial"/>
          <w:b/>
          <w:sz w:val="22"/>
          <w:szCs w:val="22"/>
        </w:rPr>
      </w:pPr>
    </w:p>
    <w:p w14:paraId="3FAEE1BA" w14:textId="77777777" w:rsidR="005614A7" w:rsidRDefault="005614A7" w:rsidP="00332B12">
      <w:pPr>
        <w:pStyle w:val="fcase1ertab"/>
        <w:tabs>
          <w:tab w:val="left" w:pos="851"/>
        </w:tabs>
        <w:ind w:left="0" w:firstLine="0"/>
        <w:rPr>
          <w:rFonts w:ascii="Arial" w:hAnsi="Arial" w:cs="Arial"/>
          <w:b/>
          <w:sz w:val="22"/>
          <w:szCs w:val="22"/>
        </w:rPr>
      </w:pPr>
    </w:p>
    <w:p w14:paraId="33165FE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C6B129C" w14:textId="77777777" w:rsidR="00332B12" w:rsidRDefault="00332B12" w:rsidP="006C4338">
      <w:pPr>
        <w:tabs>
          <w:tab w:val="left" w:pos="851"/>
        </w:tabs>
        <w:jc w:val="both"/>
      </w:pPr>
    </w:p>
    <w:p w14:paraId="32B5F31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7"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93C96E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475B697" w14:textId="77777777" w:rsidR="009B1CD0" w:rsidRDefault="009B1CD0" w:rsidP="005846FB">
      <w:pPr>
        <w:tabs>
          <w:tab w:val="left" w:pos="851"/>
        </w:tabs>
        <w:rPr>
          <w:rFonts w:ascii="Arial" w:hAnsi="Arial" w:cs="Arial"/>
        </w:rPr>
      </w:pPr>
    </w:p>
    <w:p w14:paraId="62EAB22B" w14:textId="77777777" w:rsidR="001229E1" w:rsidRDefault="001229E1" w:rsidP="005846FB">
      <w:pPr>
        <w:tabs>
          <w:tab w:val="left" w:pos="851"/>
        </w:tabs>
        <w:rPr>
          <w:rFonts w:ascii="Arial" w:hAnsi="Arial" w:cs="Arial"/>
        </w:rPr>
      </w:pPr>
    </w:p>
    <w:p w14:paraId="60C20A70" w14:textId="77777777" w:rsidR="00036500" w:rsidRDefault="00036500" w:rsidP="005846FB">
      <w:pPr>
        <w:tabs>
          <w:tab w:val="left" w:pos="851"/>
        </w:tabs>
        <w:rPr>
          <w:rFonts w:ascii="Arial" w:hAnsi="Arial" w:cs="Arial"/>
        </w:rPr>
      </w:pPr>
    </w:p>
    <w:p w14:paraId="0F175D5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E6435E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574EFA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5614A7">
        <w:fldChar w:fldCharType="begin">
          <w:ffData>
            <w:name w:val=""/>
            <w:enabled/>
            <w:calcOnExit w:val="0"/>
            <w:checkBox>
              <w:size w:val="20"/>
              <w:default w:val="1"/>
            </w:checkBox>
          </w:ffData>
        </w:fldChar>
      </w:r>
      <w:r w:rsidR="005614A7">
        <w:instrText xml:space="preserve"> FORMCHECKBOX </w:instrText>
      </w:r>
      <w:r w:rsidR="0076145D">
        <w:fldChar w:fldCharType="separate"/>
      </w:r>
      <w:r w:rsidR="005614A7">
        <w:fldChar w:fldCharType="end"/>
      </w:r>
      <w:r>
        <w:rPr>
          <w:rFonts w:ascii="Arial" w:hAnsi="Arial" w:cs="Arial"/>
          <w:iCs/>
        </w:rPr>
        <w:t xml:space="preserve"> </w:t>
      </w:r>
      <w:r>
        <w:rPr>
          <w:rFonts w:ascii="Arial" w:hAnsi="Arial" w:cs="Arial"/>
        </w:rPr>
        <w:t>solidaire</w:t>
      </w:r>
    </w:p>
    <w:p w14:paraId="621BBD5A" w14:textId="77777777" w:rsidR="009B1CD0" w:rsidRDefault="009B1CD0" w:rsidP="0083205E">
      <w:pPr>
        <w:tabs>
          <w:tab w:val="left" w:pos="851"/>
        </w:tabs>
        <w:rPr>
          <w:rFonts w:ascii="Arial" w:hAnsi="Arial" w:cs="Arial"/>
        </w:rPr>
      </w:pPr>
    </w:p>
    <w:p w14:paraId="5D3C090C" w14:textId="77777777" w:rsidR="001C733C" w:rsidRDefault="001C733C" w:rsidP="00CD46CC">
      <w:pPr>
        <w:tabs>
          <w:tab w:val="left" w:pos="851"/>
        </w:tabs>
        <w:rPr>
          <w:rFonts w:ascii="Arial" w:hAnsi="Arial" w:cs="Arial"/>
        </w:rPr>
      </w:pPr>
    </w:p>
    <w:p w14:paraId="63340C0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BDDC8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C30B0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8AE46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06953F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3C6A03F" w14:textId="77777777" w:rsidR="002904AF" w:rsidRDefault="002904AF" w:rsidP="001C733C">
      <w:pPr>
        <w:tabs>
          <w:tab w:val="left" w:pos="851"/>
        </w:tabs>
        <w:rPr>
          <w:rFonts w:ascii="Arial" w:hAnsi="Arial" w:cs="Arial"/>
        </w:rPr>
      </w:pPr>
    </w:p>
    <w:p w14:paraId="75FE33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41911E9"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D0E319" w14:textId="77777777" w:rsidR="002904AF" w:rsidRDefault="002904AF" w:rsidP="002904AF">
      <w:pPr>
        <w:tabs>
          <w:tab w:val="left" w:pos="851"/>
        </w:tabs>
        <w:rPr>
          <w:rFonts w:ascii="Arial" w:hAnsi="Arial" w:cs="Arial"/>
          <w:iCs/>
        </w:rPr>
      </w:pPr>
    </w:p>
    <w:p w14:paraId="28A50C8D" w14:textId="77777777" w:rsidR="009D661E" w:rsidRDefault="002904AF" w:rsidP="002904AF">
      <w:pPr>
        <w:tabs>
          <w:tab w:val="left" w:pos="851"/>
        </w:tabs>
        <w:ind w:left="1134" w:hanging="850"/>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EDF483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6E2AC17" w14:textId="77777777" w:rsidR="002904AF" w:rsidRDefault="002904AF" w:rsidP="002904AF">
      <w:pPr>
        <w:tabs>
          <w:tab w:val="left" w:pos="851"/>
        </w:tabs>
        <w:ind w:left="1134" w:hanging="850"/>
        <w:rPr>
          <w:rFonts w:ascii="Arial" w:hAnsi="Arial" w:cs="Arial"/>
          <w:i/>
          <w:sz w:val="18"/>
          <w:szCs w:val="18"/>
        </w:rPr>
      </w:pPr>
    </w:p>
    <w:p w14:paraId="30F0D216" w14:textId="77777777" w:rsidR="001C733C" w:rsidRDefault="001C733C" w:rsidP="001C733C">
      <w:pPr>
        <w:tabs>
          <w:tab w:val="left" w:pos="851"/>
        </w:tabs>
        <w:rPr>
          <w:rFonts w:ascii="Arial" w:hAnsi="Arial" w:cs="Arial"/>
          <w:i/>
          <w:sz w:val="18"/>
          <w:szCs w:val="18"/>
        </w:rPr>
      </w:pPr>
    </w:p>
    <w:p w14:paraId="21B866C4" w14:textId="77777777" w:rsidR="00036500" w:rsidRDefault="006634A3" w:rsidP="006C4338">
      <w:pPr>
        <w:tabs>
          <w:tab w:val="left" w:pos="851"/>
        </w:tabs>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76145D">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A4B3FB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3D78F57" w14:textId="77777777" w:rsidR="00036500" w:rsidRDefault="00036500" w:rsidP="005846FB">
      <w:pPr>
        <w:tabs>
          <w:tab w:val="left" w:pos="851"/>
        </w:tabs>
        <w:rPr>
          <w:rFonts w:ascii="Arial" w:hAnsi="Arial" w:cs="Arial"/>
        </w:rPr>
      </w:pPr>
    </w:p>
    <w:p w14:paraId="2FA2EA3A" w14:textId="77777777" w:rsidR="00AE7831" w:rsidRDefault="006634A3" w:rsidP="009B45B9">
      <w:pPr>
        <w:tabs>
          <w:tab w:val="left" w:pos="851"/>
        </w:tabs>
        <w:ind w:left="1701" w:hanging="85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6145D">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18008306" w14:textId="77777777" w:rsidR="00AE7831" w:rsidRDefault="00AE7831" w:rsidP="009B45B9">
      <w:pPr>
        <w:tabs>
          <w:tab w:val="left" w:pos="851"/>
        </w:tabs>
        <w:ind w:left="1701" w:hanging="850"/>
        <w:jc w:val="both"/>
      </w:pPr>
    </w:p>
    <w:p w14:paraId="66AF296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6145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8D39B3F" w14:textId="77777777" w:rsidR="00036500" w:rsidRDefault="00036500" w:rsidP="006C4338">
      <w:pPr>
        <w:tabs>
          <w:tab w:val="left" w:pos="851"/>
        </w:tabs>
        <w:rPr>
          <w:rFonts w:ascii="Arial" w:hAnsi="Arial" w:cs="Arial"/>
          <w:iCs/>
        </w:rPr>
      </w:pPr>
    </w:p>
    <w:p w14:paraId="18F7A9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6145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02A0B3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7FD051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ABE0B5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0B806C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EE8396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DEF516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3AC1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3058817" w14:textId="77777777" w:rsidTr="00B054DA">
        <w:trPr>
          <w:trHeight w:val="1021"/>
        </w:trPr>
        <w:tc>
          <w:tcPr>
            <w:tcW w:w="4644" w:type="dxa"/>
            <w:tcBorders>
              <w:top w:val="single" w:sz="4" w:space="0" w:color="000000"/>
              <w:left w:val="single" w:sz="4" w:space="0" w:color="000000"/>
            </w:tcBorders>
            <w:shd w:val="clear" w:color="auto" w:fill="CCFFFF"/>
          </w:tcPr>
          <w:p w14:paraId="77C583F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F6444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497EA54" w14:textId="77777777" w:rsidR="00332B12" w:rsidRDefault="00332B12" w:rsidP="00B054DA">
            <w:pPr>
              <w:tabs>
                <w:tab w:val="left" w:pos="851"/>
              </w:tabs>
              <w:snapToGrid w:val="0"/>
              <w:jc w:val="both"/>
              <w:rPr>
                <w:rFonts w:ascii="Arial" w:hAnsi="Arial" w:cs="Arial"/>
                <w:b/>
                <w:bCs/>
              </w:rPr>
            </w:pPr>
          </w:p>
        </w:tc>
      </w:tr>
      <w:tr w:rsidR="00332B12" w14:paraId="529BAD7D" w14:textId="77777777" w:rsidTr="00B054DA">
        <w:trPr>
          <w:trHeight w:val="1021"/>
        </w:trPr>
        <w:tc>
          <w:tcPr>
            <w:tcW w:w="4644" w:type="dxa"/>
            <w:tcBorders>
              <w:left w:val="single" w:sz="4" w:space="0" w:color="000000"/>
            </w:tcBorders>
            <w:shd w:val="clear" w:color="auto" w:fill="auto"/>
          </w:tcPr>
          <w:p w14:paraId="0642794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F34597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59EB10" w14:textId="77777777" w:rsidR="00332B12" w:rsidRDefault="00332B12" w:rsidP="00B054DA">
            <w:pPr>
              <w:tabs>
                <w:tab w:val="left" w:pos="851"/>
              </w:tabs>
              <w:snapToGrid w:val="0"/>
              <w:jc w:val="both"/>
              <w:rPr>
                <w:rFonts w:ascii="Arial" w:hAnsi="Arial" w:cs="Arial"/>
                <w:b/>
                <w:bCs/>
              </w:rPr>
            </w:pPr>
          </w:p>
        </w:tc>
      </w:tr>
      <w:tr w:rsidR="00332B12" w14:paraId="1EFC991A" w14:textId="77777777" w:rsidTr="00B054DA">
        <w:trPr>
          <w:trHeight w:val="1021"/>
        </w:trPr>
        <w:tc>
          <w:tcPr>
            <w:tcW w:w="4644" w:type="dxa"/>
            <w:tcBorders>
              <w:left w:val="single" w:sz="4" w:space="0" w:color="000000"/>
            </w:tcBorders>
            <w:shd w:val="clear" w:color="auto" w:fill="CCFFFF"/>
          </w:tcPr>
          <w:p w14:paraId="395B64B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344F5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BD4D503" w14:textId="77777777" w:rsidR="00332B12" w:rsidRDefault="00332B12" w:rsidP="00B054DA">
            <w:pPr>
              <w:tabs>
                <w:tab w:val="left" w:pos="851"/>
              </w:tabs>
              <w:snapToGrid w:val="0"/>
              <w:jc w:val="both"/>
              <w:rPr>
                <w:rFonts w:ascii="Arial" w:hAnsi="Arial" w:cs="Arial"/>
                <w:b/>
                <w:bCs/>
              </w:rPr>
            </w:pPr>
          </w:p>
        </w:tc>
      </w:tr>
      <w:tr w:rsidR="00332B12" w14:paraId="5D335DAB" w14:textId="77777777" w:rsidTr="00B054DA">
        <w:trPr>
          <w:trHeight w:val="1021"/>
        </w:trPr>
        <w:tc>
          <w:tcPr>
            <w:tcW w:w="4644" w:type="dxa"/>
            <w:tcBorders>
              <w:left w:val="single" w:sz="4" w:space="0" w:color="000000"/>
            </w:tcBorders>
            <w:shd w:val="clear" w:color="auto" w:fill="auto"/>
          </w:tcPr>
          <w:p w14:paraId="5B8A501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2F4D6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5BA7551" w14:textId="77777777" w:rsidR="00332B12" w:rsidRDefault="00332B12" w:rsidP="00B054DA">
            <w:pPr>
              <w:tabs>
                <w:tab w:val="left" w:pos="851"/>
              </w:tabs>
              <w:snapToGrid w:val="0"/>
              <w:jc w:val="both"/>
              <w:rPr>
                <w:rFonts w:ascii="Arial" w:hAnsi="Arial" w:cs="Arial"/>
                <w:b/>
                <w:bCs/>
              </w:rPr>
            </w:pPr>
          </w:p>
        </w:tc>
      </w:tr>
      <w:tr w:rsidR="00332B12" w14:paraId="765DCAB3" w14:textId="77777777" w:rsidTr="00B054DA">
        <w:trPr>
          <w:trHeight w:val="1021"/>
        </w:trPr>
        <w:tc>
          <w:tcPr>
            <w:tcW w:w="4644" w:type="dxa"/>
            <w:tcBorders>
              <w:left w:val="single" w:sz="4" w:space="0" w:color="000000"/>
              <w:bottom w:val="single" w:sz="4" w:space="0" w:color="000000"/>
            </w:tcBorders>
            <w:shd w:val="clear" w:color="auto" w:fill="CCFFFF"/>
          </w:tcPr>
          <w:p w14:paraId="169D60A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90F5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338ABA" w14:textId="77777777" w:rsidR="00332B12" w:rsidRDefault="00332B12" w:rsidP="00B054DA">
            <w:pPr>
              <w:tabs>
                <w:tab w:val="left" w:pos="851"/>
              </w:tabs>
              <w:snapToGrid w:val="0"/>
              <w:jc w:val="both"/>
              <w:rPr>
                <w:rFonts w:ascii="Arial" w:hAnsi="Arial" w:cs="Arial"/>
                <w:b/>
                <w:bCs/>
              </w:rPr>
            </w:pPr>
          </w:p>
        </w:tc>
      </w:tr>
    </w:tbl>
    <w:p w14:paraId="073619A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18319C6" w14:textId="77777777" w:rsidR="009B1CD0" w:rsidRDefault="009B1CD0" w:rsidP="006C4338">
      <w:pPr>
        <w:tabs>
          <w:tab w:val="left" w:pos="851"/>
        </w:tabs>
        <w:rPr>
          <w:rFonts w:ascii="Arial" w:hAnsi="Arial" w:cs="Arial"/>
        </w:rPr>
      </w:pPr>
    </w:p>
    <w:p w14:paraId="5D808F4E" w14:textId="77777777" w:rsidR="006634A3" w:rsidRDefault="006634A3"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F73948" w14:textId="77777777">
        <w:tc>
          <w:tcPr>
            <w:tcW w:w="10277" w:type="dxa"/>
            <w:shd w:val="clear" w:color="auto" w:fill="66CCFF"/>
          </w:tcPr>
          <w:p w14:paraId="28067D07"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65D3A6C" w14:textId="77777777" w:rsidR="009B1CD0" w:rsidRDefault="009B1CD0" w:rsidP="006C4338">
      <w:pPr>
        <w:tabs>
          <w:tab w:val="left" w:pos="851"/>
        </w:tabs>
      </w:pPr>
    </w:p>
    <w:p w14:paraId="71973512" w14:textId="77777777" w:rsidR="009B1CD0" w:rsidRDefault="009B1CD0" w:rsidP="006C4338">
      <w:pPr>
        <w:tabs>
          <w:tab w:val="left" w:pos="851"/>
        </w:tabs>
      </w:pPr>
    </w:p>
    <w:p w14:paraId="50DBECD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01A1DA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4F104FC" w14:textId="77777777" w:rsidR="009B1CD0" w:rsidRDefault="009B1CD0" w:rsidP="009B45B9">
      <w:pPr>
        <w:pStyle w:val="Titre1"/>
        <w:tabs>
          <w:tab w:val="left" w:pos="851"/>
        </w:tabs>
        <w:ind w:left="0"/>
        <w:jc w:val="both"/>
        <w:rPr>
          <w:rFonts w:ascii="Arial" w:hAnsi="Arial" w:cs="Arial"/>
        </w:rPr>
      </w:pPr>
    </w:p>
    <w:p w14:paraId="4D59058C" w14:textId="77777777" w:rsidR="009B1CD0" w:rsidRPr="0037038A" w:rsidRDefault="0037038A" w:rsidP="005846FB">
      <w:pPr>
        <w:pStyle w:val="En-tte"/>
        <w:numPr>
          <w:ilvl w:val="0"/>
          <w:numId w:val="1"/>
        </w:numPr>
        <w:tabs>
          <w:tab w:val="clear" w:pos="4536"/>
          <w:tab w:val="clear" w:pos="9072"/>
          <w:tab w:val="left" w:pos="851"/>
        </w:tabs>
        <w:jc w:val="both"/>
        <w:rPr>
          <w:rFonts w:ascii="Arial" w:hAnsi="Arial" w:cs="Arial"/>
        </w:rPr>
      </w:pPr>
      <w:r>
        <w:rPr>
          <w:rFonts w:ascii="Arial" w:eastAsia="Calibri" w:hAnsi="Arial" w:cs="Arial"/>
          <w:sz w:val="22"/>
          <w:szCs w:val="22"/>
          <w:lang w:eastAsia="en-US"/>
        </w:rPr>
        <w:t>L’Agence r</w:t>
      </w:r>
      <w:r w:rsidRPr="0092563D">
        <w:rPr>
          <w:rFonts w:ascii="Arial" w:eastAsia="Calibri" w:hAnsi="Arial" w:cs="Arial"/>
          <w:sz w:val="22"/>
          <w:szCs w:val="22"/>
          <w:lang w:eastAsia="en-US"/>
        </w:rPr>
        <w:t>égio</w:t>
      </w:r>
      <w:r>
        <w:rPr>
          <w:rFonts w:ascii="Arial" w:eastAsia="Calibri" w:hAnsi="Arial" w:cs="Arial"/>
          <w:sz w:val="22"/>
          <w:szCs w:val="22"/>
          <w:lang w:eastAsia="en-US"/>
        </w:rPr>
        <w:t>nale de santé Hauts-de-France</w:t>
      </w:r>
    </w:p>
    <w:p w14:paraId="6B36A911" w14:textId="77777777" w:rsidR="009B1CD0" w:rsidRDefault="009B1CD0" w:rsidP="005846FB">
      <w:pPr>
        <w:pStyle w:val="En-tte"/>
        <w:tabs>
          <w:tab w:val="clear" w:pos="4536"/>
          <w:tab w:val="clear" w:pos="9072"/>
          <w:tab w:val="left" w:pos="851"/>
        </w:tabs>
        <w:jc w:val="both"/>
        <w:rPr>
          <w:rFonts w:ascii="Arial" w:hAnsi="Arial" w:cs="Arial"/>
        </w:rPr>
      </w:pPr>
    </w:p>
    <w:p w14:paraId="2B00EFE2"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DFF6A92"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AA84918" w14:textId="77777777" w:rsidR="009B1CD0" w:rsidRDefault="009B1CD0" w:rsidP="0083205E">
      <w:pPr>
        <w:tabs>
          <w:tab w:val="left" w:pos="851"/>
        </w:tabs>
        <w:jc w:val="both"/>
        <w:rPr>
          <w:rFonts w:ascii="Arial" w:hAnsi="Arial" w:cs="Arial"/>
        </w:rPr>
      </w:pPr>
    </w:p>
    <w:p w14:paraId="1508E055" w14:textId="084F64D7" w:rsidR="0037038A" w:rsidRPr="00547EB5" w:rsidRDefault="0037038A" w:rsidP="0037038A">
      <w:pPr>
        <w:tabs>
          <w:tab w:val="left" w:pos="851"/>
        </w:tabs>
        <w:jc w:val="both"/>
        <w:rPr>
          <w:rFonts w:ascii="Arial" w:hAnsi="Arial" w:cs="Arial"/>
          <w:szCs w:val="22"/>
        </w:rPr>
      </w:pPr>
      <w:r>
        <w:rPr>
          <w:rFonts w:ascii="Arial" w:hAnsi="Arial" w:cs="Arial"/>
          <w:szCs w:val="22"/>
        </w:rPr>
        <w:t xml:space="preserve">Monsieur </w:t>
      </w:r>
      <w:r w:rsidR="008C18F2">
        <w:rPr>
          <w:rFonts w:ascii="Arial" w:hAnsi="Arial" w:cs="Arial"/>
          <w:szCs w:val="22"/>
        </w:rPr>
        <w:t>Hugo GILARDI</w:t>
      </w:r>
      <w:r w:rsidRPr="00547EB5">
        <w:rPr>
          <w:rFonts w:ascii="Arial" w:hAnsi="Arial" w:cs="Arial"/>
          <w:szCs w:val="22"/>
        </w:rPr>
        <w:t>,</w:t>
      </w:r>
      <w:r>
        <w:rPr>
          <w:rFonts w:ascii="Arial" w:hAnsi="Arial" w:cs="Arial"/>
          <w:szCs w:val="22"/>
        </w:rPr>
        <w:t xml:space="preserve"> d</w:t>
      </w:r>
      <w:r w:rsidRPr="00547EB5">
        <w:rPr>
          <w:rFonts w:ascii="Arial" w:hAnsi="Arial" w:cs="Arial"/>
          <w:szCs w:val="22"/>
        </w:rPr>
        <w:t>irecteur général de l’Agence régionale de santé Hauts-de-</w:t>
      </w:r>
      <w:r>
        <w:rPr>
          <w:rFonts w:ascii="Arial" w:hAnsi="Arial" w:cs="Arial"/>
          <w:szCs w:val="22"/>
        </w:rPr>
        <w:t>France.</w:t>
      </w:r>
    </w:p>
    <w:p w14:paraId="1092E2B7" w14:textId="77777777" w:rsidR="009B1CD0" w:rsidRDefault="009B1CD0" w:rsidP="00934503">
      <w:pPr>
        <w:tabs>
          <w:tab w:val="left" w:pos="851"/>
        </w:tabs>
        <w:jc w:val="both"/>
        <w:rPr>
          <w:rFonts w:ascii="Arial" w:hAnsi="Arial" w:cs="Arial"/>
        </w:rPr>
      </w:pPr>
    </w:p>
    <w:p w14:paraId="6E10450B" w14:textId="77777777" w:rsidR="009B1CD0" w:rsidRDefault="009B1CD0" w:rsidP="009B45B9">
      <w:pPr>
        <w:tabs>
          <w:tab w:val="left" w:pos="851"/>
        </w:tabs>
        <w:jc w:val="both"/>
        <w:rPr>
          <w:rFonts w:ascii="Arial" w:hAnsi="Arial" w:cs="Arial"/>
        </w:rPr>
      </w:pPr>
    </w:p>
    <w:p w14:paraId="0135AA8A" w14:textId="77777777" w:rsidR="009B1CD0" w:rsidRDefault="009B1CD0" w:rsidP="009B45B9">
      <w:pPr>
        <w:tabs>
          <w:tab w:val="left" w:pos="851"/>
        </w:tabs>
        <w:jc w:val="both"/>
        <w:rPr>
          <w:rFonts w:ascii="Arial" w:hAnsi="Arial" w:cs="Arial"/>
        </w:rPr>
      </w:pPr>
    </w:p>
    <w:p w14:paraId="02DC273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2D8E32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58E949B" w14:textId="77777777" w:rsidR="009B1CD0" w:rsidRDefault="009B1CD0" w:rsidP="009B45B9">
      <w:pPr>
        <w:tabs>
          <w:tab w:val="left" w:pos="851"/>
        </w:tabs>
        <w:jc w:val="both"/>
        <w:rPr>
          <w:rFonts w:ascii="Arial" w:hAnsi="Arial" w:cs="Arial"/>
        </w:rPr>
      </w:pPr>
    </w:p>
    <w:p w14:paraId="29E7FC90" w14:textId="77777777" w:rsidR="001C40C0" w:rsidRDefault="001C40C0" w:rsidP="009B45B9">
      <w:pPr>
        <w:tabs>
          <w:tab w:val="left" w:pos="851"/>
        </w:tabs>
        <w:jc w:val="both"/>
        <w:rPr>
          <w:rFonts w:ascii="Arial" w:hAnsi="Arial" w:cs="Arial"/>
        </w:rPr>
      </w:pPr>
    </w:p>
    <w:p w14:paraId="43D0FCA0" w14:textId="33B77FC5" w:rsidR="0037038A" w:rsidRPr="00547EB5" w:rsidRDefault="0037038A" w:rsidP="0037038A">
      <w:pPr>
        <w:tabs>
          <w:tab w:val="left" w:pos="851"/>
        </w:tabs>
        <w:jc w:val="both"/>
        <w:rPr>
          <w:rFonts w:ascii="Arial" w:hAnsi="Arial" w:cs="Arial"/>
          <w:szCs w:val="22"/>
        </w:rPr>
      </w:pPr>
      <w:r>
        <w:rPr>
          <w:rFonts w:ascii="Arial" w:hAnsi="Arial" w:cs="Arial"/>
          <w:szCs w:val="22"/>
        </w:rPr>
        <w:t xml:space="preserve">Monsieur </w:t>
      </w:r>
      <w:r w:rsidR="00467A78">
        <w:rPr>
          <w:rFonts w:ascii="Arial" w:hAnsi="Arial" w:cs="Arial"/>
          <w:szCs w:val="22"/>
        </w:rPr>
        <w:t>Hugo GILARDI</w:t>
      </w:r>
      <w:r w:rsidRPr="00547EB5">
        <w:rPr>
          <w:rFonts w:ascii="Arial" w:hAnsi="Arial" w:cs="Arial"/>
          <w:szCs w:val="22"/>
        </w:rPr>
        <w:t>,</w:t>
      </w:r>
      <w:r>
        <w:rPr>
          <w:rFonts w:ascii="Arial" w:hAnsi="Arial" w:cs="Arial"/>
          <w:szCs w:val="22"/>
        </w:rPr>
        <w:t xml:space="preserve"> d</w:t>
      </w:r>
      <w:r w:rsidRPr="00547EB5">
        <w:rPr>
          <w:rFonts w:ascii="Arial" w:hAnsi="Arial" w:cs="Arial"/>
          <w:szCs w:val="22"/>
        </w:rPr>
        <w:t>irecteur général de l’Agence régionale de santé Hauts-de-</w:t>
      </w:r>
      <w:r>
        <w:rPr>
          <w:rFonts w:ascii="Arial" w:hAnsi="Arial" w:cs="Arial"/>
          <w:szCs w:val="22"/>
        </w:rPr>
        <w:t>France.</w:t>
      </w:r>
    </w:p>
    <w:p w14:paraId="43785792" w14:textId="77777777" w:rsidR="001C40C0" w:rsidRDefault="001C40C0" w:rsidP="009B45B9">
      <w:pPr>
        <w:tabs>
          <w:tab w:val="left" w:pos="851"/>
        </w:tabs>
        <w:jc w:val="both"/>
        <w:rPr>
          <w:rFonts w:ascii="Arial" w:hAnsi="Arial" w:cs="Arial"/>
        </w:rPr>
      </w:pPr>
    </w:p>
    <w:p w14:paraId="7AC466E2" w14:textId="77777777" w:rsidR="009B1CD0" w:rsidRDefault="009B1CD0" w:rsidP="009B45B9">
      <w:pPr>
        <w:pStyle w:val="fcase2metab"/>
        <w:ind w:left="0" w:firstLine="0"/>
        <w:rPr>
          <w:rFonts w:ascii="Arial" w:hAnsi="Arial" w:cs="Arial"/>
        </w:rPr>
      </w:pPr>
    </w:p>
    <w:p w14:paraId="5BABED0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DB1FCC9"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03BAEE4" w14:textId="77777777" w:rsidR="009B1CD0" w:rsidRDefault="009B1CD0" w:rsidP="009B45B9">
      <w:pPr>
        <w:pStyle w:val="fcase2metab"/>
        <w:rPr>
          <w:rFonts w:ascii="Arial" w:hAnsi="Arial" w:cs="Arial"/>
        </w:rPr>
      </w:pPr>
    </w:p>
    <w:p w14:paraId="6CB1550A" w14:textId="36ABCE61" w:rsidR="0037038A" w:rsidRPr="00F20850" w:rsidRDefault="0037038A" w:rsidP="0037038A">
      <w:pPr>
        <w:tabs>
          <w:tab w:val="left" w:pos="720"/>
          <w:tab w:val="left" w:pos="851"/>
        </w:tabs>
        <w:jc w:val="both"/>
        <w:rPr>
          <w:rFonts w:ascii="Arial" w:hAnsi="Arial" w:cs="Arial"/>
        </w:rPr>
      </w:pPr>
      <w:r>
        <w:rPr>
          <w:rFonts w:ascii="Arial" w:hAnsi="Arial" w:cs="Arial"/>
        </w:rPr>
        <w:t xml:space="preserve">Monsieur </w:t>
      </w:r>
      <w:r w:rsidR="00AF1331">
        <w:rPr>
          <w:rFonts w:ascii="Arial" w:hAnsi="Arial" w:cs="Arial"/>
        </w:rPr>
        <w:t>Rafaël MUELA</w:t>
      </w:r>
      <w:r>
        <w:rPr>
          <w:rFonts w:ascii="Arial" w:hAnsi="Arial" w:cs="Arial"/>
        </w:rPr>
        <w:t>, agent comptable de l’Agence régionale de santé des Hauts-de-France.</w:t>
      </w:r>
    </w:p>
    <w:p w14:paraId="6A185645" w14:textId="77777777" w:rsidR="009B1CD0" w:rsidRDefault="009B1CD0" w:rsidP="009B45B9">
      <w:pPr>
        <w:pStyle w:val="fcase2metab"/>
        <w:ind w:left="0" w:firstLine="0"/>
        <w:rPr>
          <w:rFonts w:ascii="Arial" w:hAnsi="Arial" w:cs="Arial"/>
        </w:rPr>
      </w:pPr>
    </w:p>
    <w:p w14:paraId="42B275CD" w14:textId="77777777" w:rsidR="009B1CD0" w:rsidRDefault="009B1CD0" w:rsidP="009B45B9">
      <w:pPr>
        <w:pStyle w:val="fcase2metab"/>
        <w:ind w:left="0" w:firstLine="0"/>
        <w:rPr>
          <w:rFonts w:ascii="Arial" w:hAnsi="Arial" w:cs="Arial"/>
        </w:rPr>
      </w:pPr>
    </w:p>
    <w:p w14:paraId="535E000E"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834F6F8" w14:textId="77777777" w:rsidR="0079785C" w:rsidRDefault="0079785C" w:rsidP="009B45B9">
      <w:pPr>
        <w:pStyle w:val="fcase2metab"/>
        <w:rPr>
          <w:rFonts w:ascii="Arial" w:hAnsi="Arial" w:cs="Arial"/>
        </w:rPr>
      </w:pPr>
    </w:p>
    <w:p w14:paraId="02F378CA" w14:textId="77777777" w:rsidR="009B1CD0" w:rsidRDefault="009B1CD0" w:rsidP="009B45B9">
      <w:pPr>
        <w:tabs>
          <w:tab w:val="left" w:pos="851"/>
        </w:tabs>
        <w:rPr>
          <w:rFonts w:ascii="Arial" w:hAnsi="Arial" w:cs="Arial"/>
        </w:rPr>
      </w:pPr>
    </w:p>
    <w:p w14:paraId="516D980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46F0D2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359821D" w14:textId="77777777" w:rsidR="009B1CD0" w:rsidRDefault="009B1CD0" w:rsidP="009B45B9">
      <w:pPr>
        <w:tabs>
          <w:tab w:val="left" w:pos="851"/>
        </w:tabs>
        <w:rPr>
          <w:rFonts w:ascii="Arial" w:hAnsi="Arial" w:cs="Arial"/>
        </w:rPr>
      </w:pPr>
    </w:p>
    <w:p w14:paraId="7BE17BA8" w14:textId="77777777" w:rsidR="009B1CD0" w:rsidRDefault="009B1CD0" w:rsidP="009B45B9">
      <w:pPr>
        <w:tabs>
          <w:tab w:val="left" w:pos="851"/>
        </w:tabs>
        <w:rPr>
          <w:rFonts w:ascii="Arial" w:hAnsi="Arial" w:cs="Arial"/>
        </w:rPr>
      </w:pPr>
    </w:p>
    <w:p w14:paraId="1451D62B" w14:textId="77777777" w:rsidR="009B1CD0" w:rsidRDefault="009B1CD0" w:rsidP="009B45B9">
      <w:pPr>
        <w:tabs>
          <w:tab w:val="left" w:pos="851"/>
        </w:tabs>
        <w:rPr>
          <w:rFonts w:ascii="Arial" w:hAnsi="Arial" w:cs="Arial"/>
        </w:rPr>
      </w:pPr>
    </w:p>
    <w:p w14:paraId="2291E619" w14:textId="77777777" w:rsidR="001C40C0" w:rsidRDefault="001C40C0" w:rsidP="009B45B9">
      <w:pPr>
        <w:tabs>
          <w:tab w:val="left" w:pos="851"/>
        </w:tabs>
        <w:rPr>
          <w:rFonts w:ascii="Arial" w:hAnsi="Arial" w:cs="Arial"/>
        </w:rPr>
      </w:pPr>
    </w:p>
    <w:p w14:paraId="52350294" w14:textId="77777777" w:rsidR="009B1CD0" w:rsidRDefault="009B1CD0" w:rsidP="009B45B9">
      <w:pPr>
        <w:tabs>
          <w:tab w:val="left" w:pos="851"/>
        </w:tabs>
        <w:rPr>
          <w:rFonts w:ascii="Arial" w:hAnsi="Arial" w:cs="Arial"/>
        </w:rPr>
      </w:pPr>
    </w:p>
    <w:p w14:paraId="56B0DC21" w14:textId="77777777" w:rsidR="009B1CD0" w:rsidRDefault="009B1CD0" w:rsidP="009B45B9">
      <w:pPr>
        <w:tabs>
          <w:tab w:val="left" w:pos="851"/>
        </w:tabs>
        <w:rPr>
          <w:rFonts w:ascii="Arial" w:hAnsi="Arial" w:cs="Arial"/>
        </w:rPr>
      </w:pPr>
    </w:p>
    <w:p w14:paraId="59F9BB33"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C8F6BDE" w14:textId="77777777" w:rsidR="009B1CD0" w:rsidRDefault="009B1CD0" w:rsidP="009B45B9">
      <w:pPr>
        <w:tabs>
          <w:tab w:val="left" w:pos="851"/>
        </w:tabs>
      </w:pPr>
    </w:p>
    <w:p w14:paraId="052A0369" w14:textId="77777777" w:rsidR="009B1CD0" w:rsidRDefault="009B1CD0" w:rsidP="009B45B9">
      <w:pPr>
        <w:tabs>
          <w:tab w:val="left" w:pos="851"/>
        </w:tabs>
      </w:pPr>
    </w:p>
    <w:p w14:paraId="37D18BDE" w14:textId="77777777" w:rsidR="009B1CD0" w:rsidRDefault="009B1CD0" w:rsidP="009B45B9">
      <w:pPr>
        <w:tabs>
          <w:tab w:val="left" w:pos="851"/>
        </w:tabs>
      </w:pPr>
    </w:p>
    <w:p w14:paraId="7CEF8A61" w14:textId="77777777" w:rsidR="009B1CD0" w:rsidRDefault="009B1CD0" w:rsidP="009B45B9">
      <w:pPr>
        <w:tabs>
          <w:tab w:val="left" w:pos="851"/>
        </w:tabs>
      </w:pPr>
    </w:p>
    <w:p w14:paraId="0C9C9710"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E5C02F9"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AEAF335" w14:textId="77777777" w:rsidR="009B1CD0" w:rsidRDefault="009B1CD0" w:rsidP="009B45B9">
      <w:pPr>
        <w:tabs>
          <w:tab w:val="left" w:pos="851"/>
        </w:tabs>
        <w:jc w:val="both"/>
      </w:pPr>
    </w:p>
    <w:p w14:paraId="02810FB3" w14:textId="77777777" w:rsidR="009B1CD0" w:rsidRDefault="009B1CD0" w:rsidP="009B45B9">
      <w:pPr>
        <w:tabs>
          <w:tab w:val="left" w:pos="851"/>
        </w:tabs>
        <w:jc w:val="both"/>
      </w:pPr>
    </w:p>
    <w:p w14:paraId="2C43F888" w14:textId="77777777" w:rsidR="009B1CD0" w:rsidRDefault="009B1CD0" w:rsidP="009B45B9">
      <w:pPr>
        <w:tabs>
          <w:tab w:val="left" w:pos="851"/>
        </w:tabs>
        <w:jc w:val="both"/>
      </w:pPr>
    </w:p>
    <w:p w14:paraId="46A23D38" w14:textId="77777777" w:rsidR="002C2CA3" w:rsidRDefault="002C2CA3" w:rsidP="009B45B9">
      <w:pPr>
        <w:tabs>
          <w:tab w:val="left" w:pos="851"/>
        </w:tabs>
        <w:jc w:val="both"/>
      </w:pPr>
    </w:p>
    <w:p w14:paraId="59136695" w14:textId="77777777" w:rsidR="002C2CA3" w:rsidRDefault="002C2CA3" w:rsidP="009B45B9">
      <w:pPr>
        <w:tabs>
          <w:tab w:val="left" w:pos="851"/>
        </w:tabs>
        <w:jc w:val="both"/>
      </w:pPr>
    </w:p>
    <w:p w14:paraId="585348C8" w14:textId="77777777" w:rsidR="002C2CA3" w:rsidRDefault="002C2CA3" w:rsidP="009B45B9">
      <w:pPr>
        <w:tabs>
          <w:tab w:val="left" w:pos="851"/>
        </w:tabs>
        <w:jc w:val="both"/>
      </w:pPr>
    </w:p>
    <w:p w14:paraId="0E1BF4A7" w14:textId="77777777" w:rsidR="008B2A38" w:rsidRDefault="008B2A38" w:rsidP="009B45B9">
      <w:pPr>
        <w:tabs>
          <w:tab w:val="left" w:pos="851"/>
        </w:tabs>
        <w:jc w:val="both"/>
      </w:pPr>
    </w:p>
    <w:p w14:paraId="618575E5" w14:textId="77777777" w:rsidR="001C40C0" w:rsidRDefault="001C40C0" w:rsidP="009B45B9">
      <w:pPr>
        <w:tabs>
          <w:tab w:val="left" w:pos="851"/>
        </w:tabs>
        <w:rPr>
          <w:rFonts w:ascii="Arial" w:hAnsi="Arial" w:cs="Arial"/>
        </w:rPr>
      </w:pPr>
    </w:p>
    <w:p w14:paraId="5808BA1E" w14:textId="77777777" w:rsidR="008B2A38" w:rsidRDefault="008B2A38" w:rsidP="009B45B9">
      <w:pPr>
        <w:tabs>
          <w:tab w:val="left" w:pos="851"/>
        </w:tabs>
        <w:rPr>
          <w:rFonts w:ascii="Arial" w:hAnsi="Arial" w:cs="Arial"/>
        </w:rPr>
      </w:pPr>
    </w:p>
    <w:p w14:paraId="61D8E843" w14:textId="77777777" w:rsidR="003A7270" w:rsidRDefault="003A7270" w:rsidP="009B45B9">
      <w:pPr>
        <w:tabs>
          <w:tab w:val="left" w:pos="851"/>
        </w:tabs>
        <w:rPr>
          <w:rFonts w:ascii="Arial" w:hAnsi="Arial" w:cs="Arial"/>
        </w:rPr>
      </w:pPr>
    </w:p>
    <w:p w14:paraId="59534A99" w14:textId="77777777" w:rsidR="003A7270" w:rsidRDefault="003A7270" w:rsidP="009B45B9">
      <w:pPr>
        <w:tabs>
          <w:tab w:val="left" w:pos="851"/>
        </w:tabs>
        <w:rPr>
          <w:rFonts w:ascii="Arial" w:hAnsi="Arial" w:cs="Arial"/>
        </w:rPr>
      </w:pPr>
    </w:p>
    <w:p w14:paraId="6B61BDE0"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AUDINET, Philippe" w:date="2021-07-09T10:16:00Z" w:initials="BP">
    <w:p w14:paraId="1FBE229A" w14:textId="77777777" w:rsidR="0001198B" w:rsidRDefault="0001198B">
      <w:pPr>
        <w:pStyle w:val="Commentaire"/>
      </w:pPr>
      <w:r>
        <w:rPr>
          <w:rStyle w:val="Marquedecommentaire"/>
        </w:rPr>
        <w:annotationRef/>
      </w:r>
      <w:r>
        <w:t>A préciser par le candidat</w:t>
      </w:r>
    </w:p>
  </w:comment>
  <w:comment w:id="1" w:author="BAUDINET, Philippe" w:date="2021-07-09T10:18:00Z" w:initials="BP">
    <w:p w14:paraId="5C423AE5" w14:textId="77777777" w:rsidR="0001198B" w:rsidRDefault="0001198B">
      <w:pPr>
        <w:pStyle w:val="Commentaire"/>
      </w:pPr>
      <w:r>
        <w:rPr>
          <w:rStyle w:val="Marquedecommentaire"/>
        </w:rPr>
        <w:annotationRef/>
      </w:r>
      <w:r>
        <w:t>A renseigner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BE229A" w15:done="0"/>
  <w15:commentEx w15:paraId="5C423A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BE229A" w16cid:durableId="2492A05A"/>
  <w16cid:commentId w16cid:paraId="5C423AE5" w16cid:durableId="2492A0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79083" w14:textId="77777777" w:rsidR="00FD1E8C" w:rsidRDefault="00FD1E8C">
      <w:r>
        <w:separator/>
      </w:r>
    </w:p>
  </w:endnote>
  <w:endnote w:type="continuationSeparator" w:id="0">
    <w:p w14:paraId="16285F84" w14:textId="77777777" w:rsidR="00FD1E8C" w:rsidRDefault="00FD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B2D4456" w14:textId="77777777" w:rsidTr="0083205E">
      <w:trPr>
        <w:tblHeader/>
      </w:trPr>
      <w:tc>
        <w:tcPr>
          <w:tcW w:w="2906" w:type="dxa"/>
          <w:shd w:val="clear" w:color="auto" w:fill="66CCFF"/>
        </w:tcPr>
        <w:p w14:paraId="45A1E98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F87AF6F" w14:textId="0DF1EA8C" w:rsidR="005824AE" w:rsidRDefault="0001198B" w:rsidP="00FE48C9">
          <w:pPr>
            <w:jc w:val="center"/>
            <w:rPr>
              <w:rFonts w:ascii="Arial" w:hAnsi="Arial" w:cs="Arial"/>
              <w:b/>
            </w:rPr>
          </w:pPr>
          <w:r>
            <w:rPr>
              <w:rFonts w:ascii="Arial" w:hAnsi="Arial" w:cs="Arial"/>
              <w:b/>
              <w:i/>
            </w:rPr>
            <w:t>AC/202</w:t>
          </w:r>
          <w:r w:rsidR="0076145D">
            <w:rPr>
              <w:rFonts w:ascii="Arial" w:hAnsi="Arial" w:cs="Arial"/>
              <w:b/>
              <w:i/>
            </w:rPr>
            <w:t>5</w:t>
          </w:r>
          <w:r>
            <w:rPr>
              <w:rFonts w:ascii="Arial" w:hAnsi="Arial" w:cs="Arial"/>
              <w:b/>
              <w:i/>
            </w:rPr>
            <w:t>/</w:t>
          </w:r>
          <w:r w:rsidR="005614A7">
            <w:rPr>
              <w:rFonts w:ascii="Arial" w:hAnsi="Arial" w:cs="Arial"/>
              <w:b/>
              <w:i/>
            </w:rPr>
            <w:t>AR</w:t>
          </w:r>
          <w:r>
            <w:rPr>
              <w:rFonts w:ascii="Arial" w:hAnsi="Arial" w:cs="Arial"/>
              <w:b/>
              <w:i/>
            </w:rPr>
            <w:t>SHDF/LHI</w:t>
          </w:r>
        </w:p>
      </w:tc>
      <w:tc>
        <w:tcPr>
          <w:tcW w:w="896" w:type="dxa"/>
          <w:shd w:val="clear" w:color="auto" w:fill="66CCFF"/>
        </w:tcPr>
        <w:p w14:paraId="436230A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8F1764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70A88">
            <w:rPr>
              <w:rStyle w:val="Numrodepage"/>
              <w:rFonts w:cs="Arial"/>
              <w:b/>
              <w:noProof/>
            </w:rPr>
            <w:t>2</w:t>
          </w:r>
          <w:r>
            <w:rPr>
              <w:rStyle w:val="Numrodepage"/>
              <w:rFonts w:cs="Arial"/>
              <w:b/>
            </w:rPr>
            <w:fldChar w:fldCharType="end"/>
          </w:r>
        </w:p>
      </w:tc>
      <w:tc>
        <w:tcPr>
          <w:tcW w:w="165" w:type="dxa"/>
          <w:shd w:val="clear" w:color="auto" w:fill="66CCFF"/>
        </w:tcPr>
        <w:p w14:paraId="52531BB8" w14:textId="77777777" w:rsidR="005824AE" w:rsidRDefault="005824AE">
          <w:pPr>
            <w:jc w:val="center"/>
          </w:pPr>
          <w:r>
            <w:rPr>
              <w:rFonts w:ascii="Arial" w:hAnsi="Arial" w:cs="Arial"/>
              <w:b/>
            </w:rPr>
            <w:t>/</w:t>
          </w:r>
        </w:p>
      </w:tc>
      <w:tc>
        <w:tcPr>
          <w:tcW w:w="544" w:type="dxa"/>
          <w:shd w:val="clear" w:color="auto" w:fill="66CCFF"/>
        </w:tcPr>
        <w:p w14:paraId="595B35D6"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0A88">
            <w:rPr>
              <w:rStyle w:val="Numrodepage"/>
              <w:rFonts w:cs="Arial"/>
              <w:b/>
              <w:noProof/>
            </w:rPr>
            <w:t>6</w:t>
          </w:r>
          <w:r>
            <w:rPr>
              <w:rStyle w:val="Numrodepage"/>
              <w:rFonts w:cs="Arial"/>
              <w:b/>
            </w:rPr>
            <w:fldChar w:fldCharType="end"/>
          </w:r>
        </w:p>
      </w:tc>
    </w:tr>
  </w:tbl>
  <w:p w14:paraId="32A358C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62980" w14:textId="77777777" w:rsidR="00FD1E8C" w:rsidRDefault="00FD1E8C">
      <w:r>
        <w:separator/>
      </w:r>
    </w:p>
  </w:footnote>
  <w:footnote w:type="continuationSeparator" w:id="0">
    <w:p w14:paraId="5EE4F533" w14:textId="77777777" w:rsidR="00FD1E8C" w:rsidRDefault="00FD1E8C">
      <w:r>
        <w:continuationSeparator/>
      </w:r>
    </w:p>
  </w:footnote>
  <w:footnote w:id="1">
    <w:p w14:paraId="559063C2"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E6725" w14:textId="77777777" w:rsidR="00AB34FB" w:rsidRDefault="00AB34FB" w:rsidP="00AB34FB">
    <w:pPr>
      <w:pStyle w:val="En-tte"/>
      <w:tabs>
        <w:tab w:val="clear" w:pos="4536"/>
        <w:tab w:val="clear" w:pos="9072"/>
      </w:tabs>
    </w:pPr>
    <w:r>
      <w:rPr>
        <w:noProof/>
        <w:lang w:eastAsia="fr-F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1D2C9" w14:textId="77777777" w:rsidR="00AB34FB" w:rsidRDefault="00467A78" w:rsidP="00AB34FB">
    <w:pPr>
      <w:pStyle w:val="En-tte"/>
      <w:tabs>
        <w:tab w:val="clear" w:pos="4536"/>
        <w:tab w:val="clear" w:pos="9072"/>
      </w:tabs>
    </w:pPr>
    <w:r>
      <w:rPr>
        <w:noProof/>
        <w:lang w:eastAsia="fr-FR"/>
      </w:rPr>
      <w:pict w14:anchorId="28DF3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507.75pt;height:60.75pt;visibility:visib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32F3E39"/>
    <w:multiLevelType w:val="hybridMultilevel"/>
    <w:tmpl w:val="310E3B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10309585">
    <w:abstractNumId w:val="0"/>
  </w:num>
  <w:num w:numId="2" w16cid:durableId="1863518623">
    <w:abstractNumId w:val="1"/>
  </w:num>
  <w:num w:numId="3" w16cid:durableId="1472166214">
    <w:abstractNumId w:val="2"/>
  </w:num>
  <w:num w:numId="4" w16cid:durableId="1236208001">
    <w:abstractNumId w:val="5"/>
  </w:num>
  <w:num w:numId="5" w16cid:durableId="996614554">
    <w:abstractNumId w:val="3"/>
  </w:num>
  <w:num w:numId="6" w16cid:durableId="1255480370">
    <w:abstractNumId w:val="6"/>
  </w:num>
  <w:num w:numId="7" w16cid:durableId="17415557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1198B"/>
    <w:rsid w:val="00036500"/>
    <w:rsid w:val="00067F94"/>
    <w:rsid w:val="00070A88"/>
    <w:rsid w:val="000A2E05"/>
    <w:rsid w:val="000E0020"/>
    <w:rsid w:val="001229E1"/>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7038A"/>
    <w:rsid w:val="00385E76"/>
    <w:rsid w:val="003A7270"/>
    <w:rsid w:val="003A7FBF"/>
    <w:rsid w:val="003F0E90"/>
    <w:rsid w:val="0043706E"/>
    <w:rsid w:val="0044597F"/>
    <w:rsid w:val="00467A78"/>
    <w:rsid w:val="004A7169"/>
    <w:rsid w:val="004C5755"/>
    <w:rsid w:val="004E75A6"/>
    <w:rsid w:val="00514DAF"/>
    <w:rsid w:val="00532EC7"/>
    <w:rsid w:val="00541CA3"/>
    <w:rsid w:val="005546A9"/>
    <w:rsid w:val="005614A7"/>
    <w:rsid w:val="005824AE"/>
    <w:rsid w:val="005846FB"/>
    <w:rsid w:val="005A05C1"/>
    <w:rsid w:val="005A4A3B"/>
    <w:rsid w:val="005A4CB5"/>
    <w:rsid w:val="005B2316"/>
    <w:rsid w:val="005F0DCE"/>
    <w:rsid w:val="0061068C"/>
    <w:rsid w:val="0064560F"/>
    <w:rsid w:val="00660727"/>
    <w:rsid w:val="00662A86"/>
    <w:rsid w:val="006634A3"/>
    <w:rsid w:val="00665868"/>
    <w:rsid w:val="006A37B0"/>
    <w:rsid w:val="006B5057"/>
    <w:rsid w:val="006C4338"/>
    <w:rsid w:val="006F3DF9"/>
    <w:rsid w:val="007060E5"/>
    <w:rsid w:val="00710FD6"/>
    <w:rsid w:val="00730A78"/>
    <w:rsid w:val="00757151"/>
    <w:rsid w:val="0076145D"/>
    <w:rsid w:val="007909E0"/>
    <w:rsid w:val="0079785C"/>
    <w:rsid w:val="007D4001"/>
    <w:rsid w:val="007D7A65"/>
    <w:rsid w:val="007F68A6"/>
    <w:rsid w:val="00827483"/>
    <w:rsid w:val="0083205E"/>
    <w:rsid w:val="00840934"/>
    <w:rsid w:val="00844DAA"/>
    <w:rsid w:val="008450C7"/>
    <w:rsid w:val="00876A73"/>
    <w:rsid w:val="008B2A38"/>
    <w:rsid w:val="008C18F2"/>
    <w:rsid w:val="00930A5C"/>
    <w:rsid w:val="00934503"/>
    <w:rsid w:val="0096099C"/>
    <w:rsid w:val="00972598"/>
    <w:rsid w:val="00983FF3"/>
    <w:rsid w:val="009B1CD0"/>
    <w:rsid w:val="009B45B9"/>
    <w:rsid w:val="009C4738"/>
    <w:rsid w:val="009D661E"/>
    <w:rsid w:val="00A34D04"/>
    <w:rsid w:val="00AB34FB"/>
    <w:rsid w:val="00AE7831"/>
    <w:rsid w:val="00AF1331"/>
    <w:rsid w:val="00B02608"/>
    <w:rsid w:val="00B0289C"/>
    <w:rsid w:val="00B054DA"/>
    <w:rsid w:val="00B87564"/>
    <w:rsid w:val="00BA44E5"/>
    <w:rsid w:val="00BC5F9C"/>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66057"/>
    <w:rsid w:val="00E74C76"/>
    <w:rsid w:val="00E96FF6"/>
    <w:rsid w:val="00ED4ED5"/>
    <w:rsid w:val="00F22E9F"/>
    <w:rsid w:val="00F92811"/>
    <w:rsid w:val="00FD1E8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08597EB"/>
  <w15:chartTrackingRefBased/>
  <w15:docId w15:val="{388CBA5A-8214-4844-95E5-7BB78DA55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01198B"/>
    <w:pPr>
      <w:suppressAutoHyphens w:val="0"/>
      <w:spacing w:after="200" w:line="276" w:lineRule="auto"/>
      <w:ind w:left="720"/>
      <w:contextualSpacing/>
    </w:pPr>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microsoft.com/office/2016/09/relationships/commentsIds" Target="commentsIds.xml"/><Relationship Id="rId2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microsoft.com/office/2011/relationships/commentsExtended" Target="commentsExtended.xml"/><Relationship Id="rId2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C3BBA-8087-4B06-8578-24C64E4DC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2322</Words>
  <Characters>12774</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15066</CharactersWithSpaces>
  <SharedDoc>false</SharedDoc>
  <HLinks>
    <vt:vector size="96" baseType="variant">
      <vt:variant>
        <vt:i4>7602259</vt:i4>
      </vt:variant>
      <vt:variant>
        <vt:i4>115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DEBEIR, Pascale (ARS-HDF)</cp:lastModifiedBy>
  <cp:revision>6</cp:revision>
  <cp:lastPrinted>2016-11-04T12:53:00Z</cp:lastPrinted>
  <dcterms:created xsi:type="dcterms:W3CDTF">2025-07-21T13:23:00Z</dcterms:created>
  <dcterms:modified xsi:type="dcterms:W3CDTF">2025-07-21T13:27:00Z</dcterms:modified>
</cp:coreProperties>
</file>